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Default="00EF1336" w:rsidP="00385EE6"/>
    <w:p w:rsidR="00EF1336" w:rsidRPr="00305D73" w:rsidRDefault="00EF1336" w:rsidP="00EF1336">
      <w:pPr>
        <w:jc w:val="right"/>
        <w:rPr>
          <w:rFonts w:cs="Arial"/>
          <w:b/>
          <w:szCs w:val="22"/>
        </w:rPr>
      </w:pPr>
      <w:r w:rsidRPr="00305D73">
        <w:rPr>
          <w:rFonts w:cs="Arial"/>
          <w:b/>
          <w:szCs w:val="22"/>
        </w:rPr>
        <w:t>Форма 2 «Требования к предмету оферты»</w:t>
      </w:r>
    </w:p>
    <w:p w:rsidR="00EF1336" w:rsidRPr="00305D73" w:rsidRDefault="00EF1336" w:rsidP="00EF1336">
      <w:pPr>
        <w:jc w:val="center"/>
        <w:rPr>
          <w:rFonts w:cs="Arial"/>
          <w:b/>
          <w:szCs w:val="22"/>
        </w:rPr>
      </w:pPr>
      <w:r w:rsidRPr="00305D73">
        <w:rPr>
          <w:rFonts w:cs="Arial"/>
          <w:b/>
          <w:szCs w:val="22"/>
        </w:rPr>
        <w:t>ТРЕБОВАНИЯ К ПРЕДМЕТУ ОФЕРТЫ</w:t>
      </w:r>
    </w:p>
    <w:p w:rsidR="00EF1336" w:rsidRPr="00305D73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305D73">
        <w:rPr>
          <w:rFonts w:cs="Arial"/>
          <w:b/>
          <w:iCs/>
          <w:szCs w:val="22"/>
        </w:rPr>
        <w:t>1.Общие положения.</w:t>
      </w:r>
    </w:p>
    <w:p w:rsidR="006E1C86" w:rsidRPr="00305D73" w:rsidRDefault="00EF1336" w:rsidP="006E1C86">
      <w:pPr>
        <w:pStyle w:val="a6"/>
        <w:tabs>
          <w:tab w:val="left" w:pos="0"/>
        </w:tabs>
        <w:ind w:left="0"/>
        <w:jc w:val="both"/>
        <w:rPr>
          <w:rFonts w:cs="Arial"/>
          <w:szCs w:val="22"/>
        </w:rPr>
      </w:pPr>
      <w:r w:rsidRPr="00305D73">
        <w:rPr>
          <w:rFonts w:cs="Arial"/>
          <w:b/>
          <w:szCs w:val="22"/>
          <w:u w:val="single"/>
        </w:rPr>
        <w:t>Предмет закупки</w:t>
      </w:r>
      <w:r w:rsidRPr="00305D73">
        <w:rPr>
          <w:rFonts w:cs="Arial"/>
          <w:szCs w:val="22"/>
        </w:rPr>
        <w:t xml:space="preserve">: </w:t>
      </w:r>
      <w:r w:rsidR="006E1C86" w:rsidRPr="00305D73">
        <w:rPr>
          <w:rFonts w:cs="Arial"/>
          <w:szCs w:val="22"/>
        </w:rPr>
        <w:t>дезинфекционные работы: проведение дезинсекции помещений и территорий (акарицидная обработка) с целью снижения численности членистоногих, имеющих эпидемиологическое и санитарно-гигиеническое значение; проведение дератизации помещений с целью снижения численности грызунов, имеющих эпидемиологическое и санитарно-гигиеническое значение.</w:t>
      </w:r>
    </w:p>
    <w:p w:rsidR="00EF1336" w:rsidRPr="00305D73" w:rsidRDefault="009B2825" w:rsidP="009B2825">
      <w:pPr>
        <w:jc w:val="both"/>
        <w:rPr>
          <w:rFonts w:cs="Arial"/>
          <w:b/>
          <w:szCs w:val="22"/>
        </w:rPr>
      </w:pPr>
      <w:r w:rsidRPr="00305D73">
        <w:rPr>
          <w:rFonts w:cs="Arial"/>
          <w:szCs w:val="22"/>
        </w:rPr>
        <w:t xml:space="preserve">    </w:t>
      </w:r>
      <w:r w:rsidR="00EF1336" w:rsidRPr="00305D73">
        <w:rPr>
          <w:rFonts w:cs="Arial"/>
          <w:b/>
          <w:szCs w:val="22"/>
        </w:rPr>
        <w:t xml:space="preserve">Данный предмет выставляется для закупки </w:t>
      </w:r>
      <w:r w:rsidR="00FA61D3" w:rsidRPr="00305D73">
        <w:rPr>
          <w:rFonts w:cs="Arial"/>
          <w:b/>
          <w:szCs w:val="22"/>
        </w:rPr>
        <w:t>единым лотом</w:t>
      </w:r>
      <w:r w:rsidR="006E1C86" w:rsidRPr="00305D73">
        <w:rPr>
          <w:rFonts w:cs="Arial"/>
          <w:b/>
          <w:szCs w:val="22"/>
        </w:rPr>
        <w:t>:</w:t>
      </w:r>
    </w:p>
    <w:p w:rsidR="006E1C86" w:rsidRPr="00305D73" w:rsidRDefault="006E1C86" w:rsidP="006E1C86">
      <w:pPr>
        <w:pStyle w:val="a6"/>
        <w:tabs>
          <w:tab w:val="left" w:pos="0"/>
        </w:tabs>
        <w:ind w:left="0" w:firstLine="567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Дезинфекционные работы: проведение дезинсекции помещений и территорий (акарицидная обработка) с целью снижения численности членистоногих, имеющих эпидемиологическое и санитарно-гигиеническое значение; проведение дератизации помещений с целью снижения численности грызунов, имеющих эпидемиологическое и санитарно-гигиеническое значение.</w:t>
      </w:r>
    </w:p>
    <w:p w:rsidR="006E1C86" w:rsidRPr="00305D73" w:rsidRDefault="006E1C86" w:rsidP="006E1C86">
      <w:pPr>
        <w:pStyle w:val="a6"/>
        <w:tabs>
          <w:tab w:val="left" w:pos="0"/>
        </w:tabs>
        <w:ind w:left="0"/>
        <w:jc w:val="both"/>
        <w:rPr>
          <w:rFonts w:cs="Arial"/>
          <w:sz w:val="16"/>
          <w:szCs w:val="16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6096"/>
        <w:gridCol w:w="3402"/>
      </w:tblGrid>
      <w:tr w:rsidR="006E1C86" w:rsidRPr="00305D73" w:rsidTr="006E1C86">
        <w:tc>
          <w:tcPr>
            <w:tcW w:w="567" w:type="dxa"/>
            <w:vAlign w:val="center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305D73">
              <w:rPr>
                <w:rFonts w:cs="Arial"/>
              </w:rPr>
              <w:t>№ п/п</w:t>
            </w:r>
          </w:p>
        </w:tc>
        <w:tc>
          <w:tcPr>
            <w:tcW w:w="6096" w:type="dxa"/>
            <w:vAlign w:val="center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305D73">
              <w:rPr>
                <w:rFonts w:cs="Arial"/>
              </w:rPr>
              <w:t>Наименование и технические характеристики</w:t>
            </w:r>
          </w:p>
        </w:tc>
        <w:tc>
          <w:tcPr>
            <w:tcW w:w="3402" w:type="dxa"/>
            <w:vAlign w:val="center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center"/>
              <w:rPr>
                <w:rFonts w:cs="Arial"/>
              </w:rPr>
            </w:pPr>
            <w:r w:rsidRPr="00305D73">
              <w:rPr>
                <w:rFonts w:cs="Arial"/>
              </w:rPr>
              <w:t>Объект</w:t>
            </w:r>
          </w:p>
        </w:tc>
      </w:tr>
      <w:tr w:rsidR="006E1C86" w:rsidRPr="00305D73" w:rsidTr="006E1C86">
        <w:tc>
          <w:tcPr>
            <w:tcW w:w="567" w:type="dxa"/>
          </w:tcPr>
          <w:p w:rsidR="006E1C86" w:rsidRPr="00305D73" w:rsidRDefault="006E1C86" w:rsidP="006E1C86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096" w:type="dxa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Проведение дезинсекции административно-бытовых помещений – 1 раз в год</w:t>
            </w:r>
          </w:p>
        </w:tc>
        <w:tc>
          <w:tcPr>
            <w:tcW w:w="3402" w:type="dxa"/>
          </w:tcPr>
          <w:p w:rsidR="006E1C86" w:rsidRPr="00305D73" w:rsidRDefault="006E1C86" w:rsidP="006B262A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Все цеха и производства, площадью – 17</w:t>
            </w:r>
            <w:r w:rsidR="006B262A" w:rsidRPr="00305D73">
              <w:rPr>
                <w:rFonts w:cs="Arial"/>
              </w:rPr>
              <w:t>64</w:t>
            </w:r>
            <w:r w:rsidRPr="00305D73">
              <w:rPr>
                <w:rFonts w:cs="Arial"/>
              </w:rPr>
              <w:t>6 м</w:t>
            </w:r>
            <w:r w:rsidRPr="00305D73">
              <w:rPr>
                <w:rFonts w:cs="Arial"/>
                <w:vertAlign w:val="superscript"/>
              </w:rPr>
              <w:t>2</w:t>
            </w:r>
          </w:p>
        </w:tc>
      </w:tr>
      <w:tr w:rsidR="006E1C86" w:rsidRPr="00305D73" w:rsidTr="006E1C86">
        <w:tc>
          <w:tcPr>
            <w:tcW w:w="567" w:type="dxa"/>
          </w:tcPr>
          <w:p w:rsidR="006E1C86" w:rsidRPr="00305D73" w:rsidRDefault="006E1C86" w:rsidP="006E1C86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096" w:type="dxa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Проведение дератизации административно-бытовых и производственных помещений – 1 раз в месяц</w:t>
            </w:r>
          </w:p>
        </w:tc>
        <w:tc>
          <w:tcPr>
            <w:tcW w:w="3402" w:type="dxa"/>
          </w:tcPr>
          <w:p w:rsidR="006E1C86" w:rsidRPr="00305D73" w:rsidRDefault="006E1C86" w:rsidP="006B262A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Все цеха и производства, площадью – 8</w:t>
            </w:r>
            <w:r w:rsidR="006B262A" w:rsidRPr="00305D73">
              <w:rPr>
                <w:rFonts w:cs="Arial"/>
              </w:rPr>
              <w:t>3276</w:t>
            </w:r>
            <w:r w:rsidRPr="00305D73">
              <w:rPr>
                <w:rFonts w:cs="Arial"/>
              </w:rPr>
              <w:t xml:space="preserve"> м</w:t>
            </w:r>
            <w:r w:rsidRPr="00305D73">
              <w:rPr>
                <w:rFonts w:cs="Arial"/>
                <w:vertAlign w:val="superscript"/>
              </w:rPr>
              <w:t>2</w:t>
            </w:r>
          </w:p>
        </w:tc>
      </w:tr>
      <w:tr w:rsidR="006E1C86" w:rsidRPr="00305D73" w:rsidTr="006E1C86">
        <w:tc>
          <w:tcPr>
            <w:tcW w:w="567" w:type="dxa"/>
          </w:tcPr>
          <w:p w:rsidR="006E1C86" w:rsidRPr="00305D73" w:rsidRDefault="006E1C86" w:rsidP="006E1C86">
            <w:pPr>
              <w:pStyle w:val="a6"/>
              <w:numPr>
                <w:ilvl w:val="0"/>
                <w:numId w:val="41"/>
              </w:numPr>
              <w:tabs>
                <w:tab w:val="left" w:pos="0"/>
              </w:tabs>
              <w:spacing w:before="0"/>
              <w:ind w:left="0" w:firstLine="0"/>
              <w:jc w:val="both"/>
              <w:rPr>
                <w:rFonts w:cs="Arial"/>
              </w:rPr>
            </w:pPr>
          </w:p>
        </w:tc>
        <w:tc>
          <w:tcPr>
            <w:tcW w:w="6096" w:type="dxa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Проведение дезинсекции (акарицидной обработки) территорий часто посещаемых людьми, где выявлены клещи – по разовой заявке при необходимости</w:t>
            </w:r>
          </w:p>
        </w:tc>
        <w:tc>
          <w:tcPr>
            <w:tcW w:w="3402" w:type="dxa"/>
          </w:tcPr>
          <w:p w:rsidR="006E1C86" w:rsidRPr="00305D73" w:rsidRDefault="006E1C86" w:rsidP="00F80F75">
            <w:pPr>
              <w:pStyle w:val="a6"/>
              <w:tabs>
                <w:tab w:val="left" w:pos="0"/>
              </w:tabs>
              <w:ind w:left="0"/>
              <w:jc w:val="both"/>
              <w:rPr>
                <w:rFonts w:cs="Arial"/>
              </w:rPr>
            </w:pPr>
            <w:r w:rsidRPr="00305D73">
              <w:rPr>
                <w:rFonts w:cs="Arial"/>
              </w:rPr>
              <w:t>Территории цеха № 12, ВОС, цеха № 13 (ТСП),</w:t>
            </w:r>
            <w:r w:rsidR="00AF5F20" w:rsidRPr="00305D73">
              <w:rPr>
                <w:rFonts w:cs="Arial"/>
              </w:rPr>
              <w:t xml:space="preserve"> внешние МЦК, площадью – 114 г</w:t>
            </w:r>
            <w:r w:rsidRPr="00305D73">
              <w:rPr>
                <w:rFonts w:cs="Arial"/>
              </w:rPr>
              <w:t>а</w:t>
            </w:r>
          </w:p>
        </w:tc>
      </w:tr>
    </w:tbl>
    <w:p w:rsidR="00C14B7F" w:rsidRPr="00305D73" w:rsidRDefault="00EF1336" w:rsidP="005B758E">
      <w:pPr>
        <w:pStyle w:val="a6"/>
        <w:tabs>
          <w:tab w:val="left" w:pos="0"/>
        </w:tabs>
        <w:ind w:left="0"/>
        <w:jc w:val="both"/>
        <w:rPr>
          <w:rFonts w:ascii="Times New Roman" w:hAnsi="Times New Roman"/>
          <w:sz w:val="24"/>
        </w:rPr>
      </w:pPr>
      <w:r w:rsidRPr="00305D73">
        <w:rPr>
          <w:rFonts w:cs="Arial"/>
          <w:b/>
          <w:szCs w:val="22"/>
          <w:u w:val="single"/>
        </w:rPr>
        <w:t>Плановые сроки выполнения работ для всех лотов:</w:t>
      </w:r>
      <w:r w:rsidRPr="00305D73">
        <w:rPr>
          <w:rFonts w:cs="Arial"/>
          <w:szCs w:val="22"/>
        </w:rPr>
        <w:t xml:space="preserve"> </w:t>
      </w:r>
      <w:r w:rsidR="005B758E" w:rsidRPr="00305D73">
        <w:rPr>
          <w:rFonts w:cs="Arial"/>
          <w:szCs w:val="22"/>
        </w:rPr>
        <w:t xml:space="preserve">начало работ – </w:t>
      </w:r>
      <w:r w:rsidR="009B6500" w:rsidRPr="00305D73">
        <w:rPr>
          <w:rFonts w:cs="Arial"/>
          <w:szCs w:val="22"/>
        </w:rPr>
        <w:t>с даты подписания договора</w:t>
      </w:r>
      <w:r w:rsidR="005B758E" w:rsidRPr="00305D73">
        <w:rPr>
          <w:rFonts w:cs="Arial"/>
          <w:szCs w:val="22"/>
        </w:rPr>
        <w:t>, окончание – 31 марта 2019 г. Окончание работ в целом и отдельных этапов оформляются актами выполненных работ.</w:t>
      </w:r>
    </w:p>
    <w:p w:rsidR="00EF1336" w:rsidRPr="00305D73" w:rsidRDefault="00EF1336" w:rsidP="00EF1336">
      <w:pPr>
        <w:jc w:val="both"/>
        <w:rPr>
          <w:rFonts w:cs="Arial"/>
          <w:szCs w:val="22"/>
        </w:rPr>
      </w:pPr>
      <w:r w:rsidRPr="00305D73">
        <w:rPr>
          <w:rFonts w:cs="Arial"/>
          <w:b/>
          <w:szCs w:val="22"/>
          <w:u w:val="single"/>
        </w:rPr>
        <w:t>Условия оплаты для всех лотов</w:t>
      </w:r>
      <w:r w:rsidRPr="00305D73">
        <w:rPr>
          <w:rFonts w:cs="Arial"/>
          <w:szCs w:val="22"/>
        </w:rPr>
        <w:t xml:space="preserve">: </w:t>
      </w:r>
      <w:r w:rsidR="005B758E" w:rsidRPr="00305D73">
        <w:rPr>
          <w:rFonts w:cs="Arial"/>
          <w:szCs w:val="22"/>
        </w:rPr>
        <w:t>в течение 90 дней после подписания акта выполненных работ, предоставлении счета-фактуры и акта-наряда, подписанного руководителями подразделений (в соответствии с условиями договора)</w:t>
      </w:r>
      <w:r w:rsidRPr="00305D73">
        <w:rPr>
          <w:rFonts w:cs="Arial"/>
          <w:szCs w:val="22"/>
        </w:rPr>
        <w:t>.</w:t>
      </w:r>
    </w:p>
    <w:p w:rsidR="005B758E" w:rsidRPr="00305D73" w:rsidRDefault="005B758E" w:rsidP="005B758E">
      <w:pPr>
        <w:autoSpaceDE w:val="0"/>
        <w:spacing w:after="120"/>
        <w:ind w:firstLine="567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Удорожание работ, не предусмотренное дополнительным соглашением к Договору, оплате не подлежит.</w:t>
      </w:r>
    </w:p>
    <w:p w:rsidR="00F75EBE" w:rsidRPr="00305D73" w:rsidRDefault="00F75EBE" w:rsidP="00F75EBE">
      <w:pPr>
        <w:ind w:firstLine="567"/>
        <w:jc w:val="both"/>
        <w:rPr>
          <w:szCs w:val="22"/>
        </w:rPr>
      </w:pPr>
      <w:r w:rsidRPr="00305D73">
        <w:rPr>
          <w:szCs w:val="22"/>
        </w:rPr>
        <w:t>С согласия Заказчика 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F75EBE" w:rsidRPr="00305D73" w:rsidRDefault="00F75EBE" w:rsidP="00F75EBE">
      <w:pPr>
        <w:ind w:firstLine="567"/>
        <w:jc w:val="both"/>
        <w:rPr>
          <w:szCs w:val="22"/>
        </w:rPr>
      </w:pPr>
      <w:r w:rsidRPr="00305D73">
        <w:rPr>
          <w:szCs w:val="22"/>
        </w:rPr>
        <w:t>Стоимость опциона - не более 50 % от стоимости работ по Договору, указанной в п. 2.2.</w:t>
      </w:r>
    </w:p>
    <w:p w:rsidR="00F75EBE" w:rsidRPr="00305D73" w:rsidRDefault="00F75EBE" w:rsidP="00F75EBE">
      <w:pPr>
        <w:ind w:firstLine="567"/>
        <w:jc w:val="both"/>
        <w:rPr>
          <w:szCs w:val="22"/>
        </w:rPr>
      </w:pPr>
      <w:r w:rsidRPr="00305D73"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расценок  (п.2.1 Договора), условий оплаты.</w:t>
      </w:r>
    </w:p>
    <w:p w:rsidR="00EF1336" w:rsidRPr="00305D73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305D73">
        <w:rPr>
          <w:rFonts w:cs="Arial"/>
          <w:b/>
          <w:iCs/>
          <w:szCs w:val="22"/>
        </w:rPr>
        <w:t>2. Основные требования к продукту.</w:t>
      </w:r>
    </w:p>
    <w:p w:rsidR="005B758E" w:rsidRPr="00305D73" w:rsidRDefault="005B758E" w:rsidP="005B758E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305D73">
        <w:rPr>
          <w:rFonts w:cs="Arial"/>
          <w:szCs w:val="22"/>
          <w:lang w:eastAsia="ar-SA"/>
        </w:rPr>
        <w:t>Работы выполнять в соответствии с нормативными документами: Федеральный закон «О санитарно-эпидемиологическом благополучии населения» № 52-ФЗ от 30.03.99 г., СанПиН 3.5.2.1376-03, СП 3.5.3.3223-14, СП 3.5</w:t>
      </w:r>
      <w:bookmarkStart w:id="0" w:name="_GoBack"/>
      <w:bookmarkEnd w:id="0"/>
      <w:r w:rsidRPr="00305D73">
        <w:rPr>
          <w:rFonts w:cs="Arial"/>
          <w:szCs w:val="22"/>
          <w:lang w:eastAsia="ar-SA"/>
        </w:rPr>
        <w:t>.1378-03, соответствующие методические указания по применению средств и др.</w:t>
      </w:r>
    </w:p>
    <w:p w:rsidR="005B758E" w:rsidRPr="00305D73" w:rsidRDefault="005B758E" w:rsidP="005B758E">
      <w:pPr>
        <w:autoSpaceDE w:val="0"/>
        <w:ind w:firstLine="720"/>
        <w:jc w:val="both"/>
        <w:rPr>
          <w:rFonts w:cs="Arial"/>
          <w:szCs w:val="22"/>
          <w:lang w:eastAsia="ar-SA"/>
        </w:rPr>
      </w:pPr>
      <w:r w:rsidRPr="00305D73">
        <w:rPr>
          <w:rFonts w:cs="Arial"/>
          <w:szCs w:val="22"/>
          <w:lang w:eastAsia="ar-SA"/>
        </w:rPr>
        <w:t>Для дезинсекции и дератизации использовать химические средства, оборудование, аппаратуру и материалы, допущенные к применению в установленном порядке, не оказывающие неблагоприятного воздействия на человека.</w:t>
      </w:r>
    </w:p>
    <w:p w:rsidR="0087403B" w:rsidRPr="00305D73" w:rsidRDefault="0087403B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87403B" w:rsidRPr="00305D73" w:rsidRDefault="0087403B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</w:p>
    <w:p w:rsidR="00EF1336" w:rsidRPr="00305D73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305D73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835"/>
        <w:gridCol w:w="1417"/>
        <w:gridCol w:w="1701"/>
      </w:tblGrid>
      <w:tr w:rsidR="006E1C86" w:rsidRPr="00305D73" w:rsidTr="00F80F75">
        <w:trPr>
          <w:trHeight w:val="337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 xml:space="preserve">Требование </w:t>
            </w:r>
            <w:r w:rsidRPr="00305D73">
              <w:rPr>
                <w:rFonts w:ascii="Times New Roman" w:hAnsi="Times New Roman"/>
                <w:b/>
                <w:bCs/>
                <w:sz w:val="24"/>
              </w:rPr>
              <w:br/>
              <w:t>(параметр оценки)</w:t>
            </w:r>
          </w:p>
        </w:tc>
        <w:tc>
          <w:tcPr>
            <w:tcW w:w="2835" w:type="dxa"/>
            <w:vMerge w:val="restart"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Условия соответствия</w:t>
            </w:r>
          </w:p>
        </w:tc>
      </w:tr>
      <w:tr w:rsidR="006E1C86" w:rsidRPr="00305D73" w:rsidTr="00F80F75">
        <w:trPr>
          <w:trHeight w:val="337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835" w:type="dxa"/>
            <w:vMerge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6E1C86" w:rsidRPr="00305D73" w:rsidTr="00F80F7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</w:rPr>
            </w:pPr>
            <w:r w:rsidRPr="00305D73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</w:rPr>
            </w:pPr>
            <w:r w:rsidRPr="00305D73"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</w:rPr>
            </w:pPr>
            <w:r w:rsidRPr="00305D73"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</w:rPr>
            </w:pPr>
            <w:r w:rsidRPr="00305D73"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6E1C86" w:rsidRPr="00305D73" w:rsidRDefault="006E1C86" w:rsidP="00F80F75">
            <w:pPr>
              <w:spacing w:before="100" w:beforeAutospacing="1" w:after="100" w:afterAutospacing="1"/>
              <w:rPr>
                <w:rFonts w:ascii="Times New Roman" w:hAnsi="Times New Roman"/>
                <w:b/>
                <w:sz w:val="24"/>
              </w:rPr>
            </w:pPr>
            <w:r w:rsidRPr="00305D73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6E1C86" w:rsidRPr="00305D73" w:rsidTr="00F80F75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4722DA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Опыт выполнения работ аналогичных предмету закупки на </w:t>
            </w:r>
            <w:r w:rsidR="004722DA" w:rsidRPr="00305D73">
              <w:rPr>
                <w:rFonts w:cs="Arial"/>
                <w:szCs w:val="22"/>
                <w:lang w:eastAsia="ar-SA"/>
              </w:rPr>
              <w:t xml:space="preserve">промышленных </w:t>
            </w:r>
            <w:r w:rsidRPr="00305D73">
              <w:rPr>
                <w:rFonts w:cs="Arial"/>
                <w:szCs w:val="22"/>
                <w:lang w:eastAsia="ar-SA"/>
              </w:rPr>
              <w:t xml:space="preserve">объектах, в том числе, но не ограничиваясь, на ОАО «Славнефть-ЯНОС», ОАО «Газпром нефть», ОАО «НК «Роснефть». 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Справка об опыте работы за последние 5 лет, за подписью руководителя организации (Форма 7). </w:t>
            </w:r>
          </w:p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лет</w:t>
            </w:r>
          </w:p>
        </w:tc>
        <w:tc>
          <w:tcPr>
            <w:tcW w:w="1701" w:type="dxa"/>
            <w:shd w:val="clear" w:color="auto" w:fill="auto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5 и более</w:t>
            </w:r>
          </w:p>
        </w:tc>
      </w:tr>
      <w:tr w:rsidR="006E1C86" w:rsidRPr="00305D73" w:rsidTr="00F80F75">
        <w:trPr>
          <w:trHeight w:val="1234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Соответствие осуществляемой деятельности требованиям санитарно-эпидемиологического законодательства.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Копии, заверенные печатью организации и подписью руководителя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санитарно-эпидемиологическое заключение;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документ на специальный транспорт для транспортировки дезинфекционных средств;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штатное расписание организации, ведомость укомплектованности персоналом;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документы (удостоверений), подтверждающие профессиональную подготовку и аттестацию лиц, занимающихся дезинфекционной деятельностью, включая вопросы безопасного осуществления работ, оказания первой доврачебной помощи при отравлении дезинфекционными средствами;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документы, подтверждающие повышение квалификации лиц, осуществляющих дератизационные работы, не более 5 лет назад;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документы, подтверждающие наличие периодических медицинских осмотров лиц, занимающихся дезинфекционной деятельностью;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перечень используемых средств индивидуальной защиты;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документы, подтверждающие прохождение государственной регистрации используемых родентицидов (средства (препараты), обеспечивающие гибель грызунов);</w:t>
            </w:r>
          </w:p>
          <w:p w:rsidR="006E1C86" w:rsidRPr="00305D73" w:rsidRDefault="006E1C86" w:rsidP="006E1C86">
            <w:pPr>
              <w:pStyle w:val="a6"/>
              <w:numPr>
                <w:ilvl w:val="0"/>
                <w:numId w:val="39"/>
              </w:numPr>
              <w:tabs>
                <w:tab w:val="left" w:pos="175"/>
              </w:tabs>
              <w:suppressAutoHyphens/>
              <w:autoSpaceDE w:val="0"/>
              <w:spacing w:before="0"/>
              <w:ind w:left="0" w:firstLine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 документы, подтверждающие, что используемые дезинсекционные средства и методы допущены к применению. 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0C5695" w:rsidRPr="00305D73" w:rsidRDefault="000C5695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F80F75">
            <w:pPr>
              <w:jc w:val="both"/>
              <w:rPr>
                <w:rFonts w:cs="Arial"/>
                <w:lang w:eastAsia="ar-SA"/>
              </w:rPr>
            </w:pPr>
          </w:p>
          <w:p w:rsidR="007A7B7D" w:rsidRPr="00305D73" w:rsidRDefault="007A7B7D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C55811" w:rsidRPr="00305D73" w:rsidRDefault="00C55811" w:rsidP="00F80F75">
            <w:pPr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Да 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0C5695" w:rsidRPr="00305D73" w:rsidRDefault="000C5695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Да 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Да 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Да 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Да 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</w:p>
          <w:p w:rsidR="007A7B7D" w:rsidRPr="00305D73" w:rsidRDefault="007A7B7D" w:rsidP="00C55811">
            <w:pPr>
              <w:jc w:val="both"/>
              <w:rPr>
                <w:rFonts w:cs="Arial"/>
                <w:lang w:eastAsia="ar-SA"/>
              </w:rPr>
            </w:pPr>
          </w:p>
          <w:p w:rsidR="00C55811" w:rsidRPr="00305D73" w:rsidRDefault="00C55811" w:rsidP="00C55811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</w:t>
            </w:r>
          </w:p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</w:p>
        </w:tc>
      </w:tr>
      <w:tr w:rsidR="006E1C86" w:rsidRPr="00305D73" w:rsidTr="00F80F75">
        <w:trPr>
          <w:trHeight w:val="229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Наличие у контрагента зданий, сооружений, транспортных средств, имущества, приборов для осуществления дезинфекционной деятельности.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Перечень зданий, сооружений, транспортных средств, имущества, приборов, принадлежащих контрагенту на праве собственности или ином законном праве за подписью руководителя с копиями документов, подтверждающих это.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</w:tc>
        <w:tc>
          <w:tcPr>
            <w:tcW w:w="1701" w:type="dxa"/>
            <w:shd w:val="clear" w:color="auto" w:fill="auto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 xml:space="preserve">Да </w:t>
            </w:r>
          </w:p>
        </w:tc>
      </w:tr>
      <w:tr w:rsidR="006E1C86" w:rsidRPr="00305D73" w:rsidTr="00F80F75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Базовое место расположения контрагента должно находиться на удалении, обеспечивающем выполнение внеплановых заявок в течение 24 часов.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Справка о расположении и письмо о гарантиях прибытия, обеспечивающим выполнение работ в течение 24 часов.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6E1C86" w:rsidRPr="00305D73" w:rsidTr="00F80F75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6E1C86" w:rsidRPr="00305D73" w:rsidTr="00F80F75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Отсутствие у потенциального контрагента неурегулированных претензий со стороны ОАО «Славнефть-ЯНОС», предъявленных последним не позднее даты публикации ПДО на интернет-сайте ОАО «Славнефть-ЯНОС»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</w:t>
            </w:r>
          </w:p>
        </w:tc>
      </w:tr>
      <w:tr w:rsidR="006E1C86" w:rsidRPr="00305D73" w:rsidTr="00F80F75">
        <w:trPr>
          <w:trHeight w:val="371"/>
        </w:trPr>
        <w:tc>
          <w:tcPr>
            <w:tcW w:w="582" w:type="dxa"/>
            <w:shd w:val="clear" w:color="auto" w:fill="auto"/>
            <w:noWrap/>
          </w:tcPr>
          <w:p w:rsidR="006E1C86" w:rsidRPr="00305D73" w:rsidRDefault="006E1C86" w:rsidP="006E1C86">
            <w:pPr>
              <w:pStyle w:val="a6"/>
              <w:numPr>
                <w:ilvl w:val="0"/>
                <w:numId w:val="40"/>
              </w:numPr>
              <w:spacing w:before="100" w:beforeAutospacing="1" w:after="100" w:afterAutospacing="1" w:line="276" w:lineRule="auto"/>
              <w:jc w:val="both"/>
              <w:rPr>
                <w:rFonts w:cs="Arial"/>
                <w:lang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6E1C86" w:rsidRPr="00305D73" w:rsidRDefault="006E1C86" w:rsidP="00F80F75">
            <w:pPr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 xml:space="preserve">Возможность выполнения работ на территории ОАО «Славнефть-ЯНОС» собственными силами в объеме 100% </w:t>
            </w:r>
          </w:p>
        </w:tc>
        <w:tc>
          <w:tcPr>
            <w:tcW w:w="2835" w:type="dxa"/>
            <w:shd w:val="clear" w:color="auto" w:fill="auto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cs="Arial"/>
                <w:lang w:eastAsia="ar-SA"/>
              </w:rPr>
            </w:pPr>
            <w:r w:rsidRPr="00305D73">
              <w:rPr>
                <w:rFonts w:cs="Arial"/>
                <w:szCs w:val="22"/>
                <w:lang w:eastAsia="ar-SA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6E1C86" w:rsidRPr="00305D73" w:rsidRDefault="006E1C86" w:rsidP="00F80F75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</w:t>
            </w:r>
          </w:p>
        </w:tc>
      </w:tr>
    </w:tbl>
    <w:p w:rsidR="00EF1336" w:rsidRPr="00305D73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305D73">
        <w:rPr>
          <w:rFonts w:cs="Arial"/>
          <w:b/>
          <w:iCs/>
          <w:szCs w:val="22"/>
        </w:rPr>
        <w:t xml:space="preserve">4. Условия выполнения работ. </w:t>
      </w:r>
    </w:p>
    <w:p w:rsidR="00393343" w:rsidRPr="00305D73" w:rsidRDefault="00393343" w:rsidP="00393343">
      <w:pPr>
        <w:pStyle w:val="21"/>
        <w:ind w:firstLine="567"/>
        <w:jc w:val="both"/>
        <w:rPr>
          <w:rFonts w:ascii="Arial" w:hAnsi="Arial" w:cs="Arial"/>
          <w:sz w:val="22"/>
          <w:szCs w:val="22"/>
        </w:rPr>
      </w:pPr>
      <w:r w:rsidRPr="00305D73">
        <w:rPr>
          <w:rFonts w:ascii="Arial" w:hAnsi="Arial" w:cs="Arial"/>
          <w:sz w:val="22"/>
          <w:szCs w:val="22"/>
        </w:rPr>
        <w:t>Контрагент должен выполнять требования инструкций, положений и правил безопасности ОАО «Славнефть-ЯНОС».</w:t>
      </w:r>
    </w:p>
    <w:p w:rsidR="00393343" w:rsidRPr="00305D73" w:rsidRDefault="00393343" w:rsidP="00393343">
      <w:pPr>
        <w:pStyle w:val="21"/>
        <w:ind w:firstLine="567"/>
        <w:jc w:val="both"/>
        <w:rPr>
          <w:rFonts w:ascii="Arial" w:hAnsi="Arial" w:cs="Arial"/>
          <w:sz w:val="22"/>
          <w:szCs w:val="22"/>
        </w:rPr>
      </w:pPr>
      <w:r w:rsidRPr="00305D73">
        <w:rPr>
          <w:rFonts w:ascii="Arial" w:hAnsi="Arial" w:cs="Arial"/>
          <w:sz w:val="22"/>
          <w:szCs w:val="22"/>
        </w:rPr>
        <w:t>Дезинфекционные работы на объектах проводить в присутствии представителя объекта (Заказчика). Лиц, находящихся в помещении, подлежащем обработке, извещать о проведении дезинфекционных работ и о необходимых мерах предосторожности.</w:t>
      </w:r>
    </w:p>
    <w:p w:rsidR="00393343" w:rsidRPr="00305D73" w:rsidRDefault="00393343" w:rsidP="00393343">
      <w:pPr>
        <w:pStyle w:val="21"/>
        <w:ind w:firstLine="567"/>
        <w:jc w:val="both"/>
        <w:rPr>
          <w:rFonts w:ascii="Arial" w:hAnsi="Arial" w:cs="Arial"/>
          <w:sz w:val="22"/>
          <w:szCs w:val="22"/>
        </w:rPr>
      </w:pPr>
      <w:r w:rsidRPr="00305D73">
        <w:rPr>
          <w:rFonts w:ascii="Arial" w:hAnsi="Arial" w:cs="Arial"/>
          <w:sz w:val="22"/>
          <w:szCs w:val="22"/>
        </w:rPr>
        <w:t>При выполнении работ на технологических объектах использовать средства индивидуальной защиты: спецодежду, спецобувь, защитные каску, очки, перчатки. Дополнительно использовать средства защиты, предусмотренные санитарными нормами и правилами при проведении дезинфекционных работ.</w:t>
      </w:r>
    </w:p>
    <w:p w:rsidR="00393343" w:rsidRPr="00305D73" w:rsidRDefault="00393343" w:rsidP="00393343">
      <w:pPr>
        <w:pStyle w:val="21"/>
        <w:ind w:firstLine="567"/>
        <w:jc w:val="both"/>
        <w:rPr>
          <w:rFonts w:ascii="Arial" w:hAnsi="Arial" w:cs="Arial"/>
          <w:sz w:val="22"/>
          <w:szCs w:val="22"/>
        </w:rPr>
      </w:pPr>
      <w:r w:rsidRPr="00305D73">
        <w:rPr>
          <w:rFonts w:ascii="Arial" w:hAnsi="Arial" w:cs="Arial"/>
          <w:sz w:val="22"/>
          <w:szCs w:val="22"/>
        </w:rPr>
        <w:t>При необходимости по разовой заявке Заказчика проводить внеплановую обработку в течение 1 рабочего дня.</w:t>
      </w:r>
    </w:p>
    <w:p w:rsidR="00EF1336" w:rsidRPr="00305D73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305D73">
        <w:rPr>
          <w:rFonts w:cs="Arial"/>
          <w:b/>
          <w:iCs/>
          <w:szCs w:val="22"/>
        </w:rPr>
        <w:t xml:space="preserve">5. Особые условия. </w:t>
      </w:r>
    </w:p>
    <w:p w:rsidR="00EF1336" w:rsidRPr="00305D73" w:rsidRDefault="00EF1336" w:rsidP="00EF1336">
      <w:pPr>
        <w:pStyle w:val="21"/>
        <w:jc w:val="both"/>
        <w:rPr>
          <w:rFonts w:ascii="Arial" w:hAnsi="Arial" w:cs="Arial"/>
          <w:sz w:val="22"/>
          <w:szCs w:val="22"/>
        </w:rPr>
      </w:pPr>
      <w:r w:rsidRPr="00305D73">
        <w:rPr>
          <w:rFonts w:ascii="Arial" w:hAnsi="Arial" w:cs="Arial"/>
          <w:sz w:val="22"/>
          <w:szCs w:val="22"/>
        </w:rPr>
        <w:t xml:space="preserve">      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Pr="00305D73" w:rsidRDefault="00AE32FD" w:rsidP="00AE32FD">
      <w:pPr>
        <w:rPr>
          <w:rFonts w:cs="Arial"/>
          <w:szCs w:val="22"/>
        </w:rPr>
      </w:pPr>
    </w:p>
    <w:p w:rsidR="00B4375C" w:rsidRPr="00305D73" w:rsidRDefault="00B4375C" w:rsidP="00AE32FD">
      <w:pPr>
        <w:rPr>
          <w:rFonts w:cs="Arial"/>
          <w:szCs w:val="22"/>
        </w:rPr>
      </w:pPr>
    </w:p>
    <w:p w:rsidR="00B4375C" w:rsidRPr="00305D73" w:rsidRDefault="00B4375C" w:rsidP="00AE32FD">
      <w:pPr>
        <w:rPr>
          <w:rFonts w:cs="Arial"/>
          <w:szCs w:val="22"/>
        </w:rPr>
      </w:pPr>
    </w:p>
    <w:p w:rsidR="00AE32FD" w:rsidRPr="00305D73" w:rsidRDefault="00AE32FD" w:rsidP="00AE32FD">
      <w:pPr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Директор по снабжению               </w:t>
      </w: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  <w:t xml:space="preserve"> ____________________    В.Ф. Желязков</w:t>
      </w:r>
    </w:p>
    <w:p w:rsidR="008324F0" w:rsidRPr="00305D73" w:rsidRDefault="008324F0">
      <w:pPr>
        <w:spacing w:before="0" w:line="276" w:lineRule="auto"/>
        <w:jc w:val="center"/>
      </w:pPr>
      <w:r w:rsidRPr="00305D73">
        <w:br w:type="page"/>
      </w:r>
    </w:p>
    <w:p w:rsidR="008324F0" w:rsidRPr="00305D73" w:rsidRDefault="008324F0" w:rsidP="008324F0">
      <w:pPr>
        <w:sectPr w:rsidR="008324F0" w:rsidRPr="00305D73" w:rsidSect="005B758E">
          <w:footerReference w:type="default" r:id="rId9"/>
          <w:pgSz w:w="11905" w:h="16837"/>
          <w:pgMar w:top="993" w:right="709" w:bottom="851" w:left="1134" w:header="794" w:footer="397" w:gutter="0"/>
          <w:cols w:space="720"/>
          <w:titlePg/>
          <w:docGrid w:linePitch="360"/>
        </w:sectPr>
      </w:pPr>
    </w:p>
    <w:p w:rsidR="007E71FF" w:rsidRPr="00305D73" w:rsidRDefault="000578DE" w:rsidP="00E520D9">
      <w:pPr>
        <w:jc w:val="right"/>
        <w:rPr>
          <w:b/>
        </w:rPr>
      </w:pPr>
      <w:r w:rsidRPr="00305D73">
        <w:rPr>
          <w:b/>
        </w:rPr>
        <w:tab/>
      </w:r>
      <w:r w:rsidRPr="00305D73">
        <w:rPr>
          <w:b/>
        </w:rPr>
        <w:tab/>
      </w:r>
      <w:r w:rsidRPr="00305D73">
        <w:rPr>
          <w:b/>
        </w:rPr>
        <w:tab/>
      </w:r>
      <w:r w:rsidR="008324F0" w:rsidRPr="00305D73">
        <w:rPr>
          <w:b/>
        </w:rPr>
        <w:t xml:space="preserve">            </w:t>
      </w:r>
    </w:p>
    <w:p w:rsidR="00B445D7" w:rsidRPr="00305D73" w:rsidRDefault="00B445D7" w:rsidP="00B445D7">
      <w:pPr>
        <w:jc w:val="right"/>
        <w:rPr>
          <w:b/>
        </w:rPr>
      </w:pPr>
      <w:r w:rsidRPr="00305D73">
        <w:rPr>
          <w:b/>
        </w:rPr>
        <w:t>Форма 4 «Извещение о согласии сделать оферту»</w:t>
      </w:r>
    </w:p>
    <w:p w:rsidR="00B445D7" w:rsidRPr="00305D73" w:rsidRDefault="00B445D7" w:rsidP="00B445D7">
      <w:pPr>
        <w:jc w:val="center"/>
        <w:rPr>
          <w:rFonts w:cs="Arial"/>
          <w:b/>
          <w:szCs w:val="22"/>
        </w:rPr>
      </w:pPr>
      <w:r w:rsidRPr="00305D73">
        <w:rPr>
          <w:rFonts w:cs="Arial"/>
          <w:b/>
          <w:szCs w:val="22"/>
        </w:rPr>
        <w:t>ИЗВЕЩЕНИЕ О СОГЛАСИИ СДЕЛАТЬ ОФЕРТУ</w:t>
      </w:r>
    </w:p>
    <w:p w:rsidR="00B445D7" w:rsidRPr="00305D73" w:rsidRDefault="00B445D7" w:rsidP="00B445D7">
      <w:pPr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1. Изучив условия предложения делать </w:t>
      </w:r>
      <w:r w:rsidR="003523B8" w:rsidRPr="00305D73">
        <w:rPr>
          <w:rFonts w:cs="Arial"/>
          <w:szCs w:val="22"/>
        </w:rPr>
        <w:t>оферты №</w:t>
      </w:r>
      <w:r w:rsidR="003A6FF5" w:rsidRPr="00305D73">
        <w:rPr>
          <w:rFonts w:cs="Arial"/>
          <w:szCs w:val="22"/>
        </w:rPr>
        <w:t>009</w:t>
      </w:r>
      <w:r w:rsidR="003523B8" w:rsidRPr="00305D73">
        <w:rPr>
          <w:rFonts w:cs="Arial"/>
          <w:szCs w:val="22"/>
        </w:rPr>
        <w:t>-КР-201</w:t>
      </w:r>
      <w:r w:rsidR="00E40EBC" w:rsidRPr="00305D73">
        <w:rPr>
          <w:rFonts w:cs="Arial"/>
          <w:szCs w:val="22"/>
        </w:rPr>
        <w:t>6</w:t>
      </w:r>
      <w:r w:rsidR="003523B8" w:rsidRPr="00305D73">
        <w:rPr>
          <w:rFonts w:cs="Arial"/>
          <w:szCs w:val="22"/>
        </w:rPr>
        <w:t xml:space="preserve"> </w:t>
      </w:r>
      <w:r w:rsidRPr="00305D73">
        <w:rPr>
          <w:rFonts w:cs="Arial"/>
          <w:szCs w:val="22"/>
        </w:rPr>
        <w:t xml:space="preserve">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</w:t>
      </w:r>
      <w:r w:rsidR="004B03EA" w:rsidRPr="00305D73">
        <w:rPr>
          <w:rFonts w:cs="Arial"/>
          <w:b/>
          <w:szCs w:val="22"/>
        </w:rPr>
        <w:t xml:space="preserve">по </w:t>
      </w:r>
      <w:r w:rsidR="00E569C1" w:rsidRPr="00305D73">
        <w:rPr>
          <w:rFonts w:cs="Arial"/>
          <w:b/>
          <w:szCs w:val="22"/>
        </w:rPr>
        <w:t>проведению дезинсекции помещений и территорий, проведению дератизации помещений</w:t>
      </w:r>
      <w:r w:rsidR="00E569C1" w:rsidRPr="00305D73">
        <w:rPr>
          <w:rFonts w:cs="Arial"/>
          <w:szCs w:val="22"/>
        </w:rPr>
        <w:t xml:space="preserve"> </w:t>
      </w:r>
      <w:r w:rsidRPr="00305D73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532B78" w:rsidRPr="00305D73" w:rsidRDefault="00532B78" w:rsidP="00532B78">
      <w:pPr>
        <w:jc w:val="both"/>
        <w:rPr>
          <w:szCs w:val="22"/>
        </w:rPr>
      </w:pPr>
      <w:r w:rsidRPr="00305D73">
        <w:rPr>
          <w:szCs w:val="22"/>
        </w:rPr>
        <w:t xml:space="preserve">2. Если по каким-либо причинам мы откажемся </w:t>
      </w:r>
      <w:r w:rsidRPr="00305D73">
        <w:rPr>
          <w:color w:val="000000"/>
          <w:szCs w:val="22"/>
        </w:rPr>
        <w:t>(уклонимся)</w:t>
      </w:r>
      <w:r w:rsidRPr="00305D73">
        <w:rPr>
          <w:color w:val="FF0000"/>
          <w:szCs w:val="22"/>
        </w:rPr>
        <w:t xml:space="preserve"> </w:t>
      </w:r>
      <w:r w:rsidRPr="00305D73">
        <w:rPr>
          <w:szCs w:val="22"/>
        </w:rPr>
        <w:t xml:space="preserve">от подписания договора  на предложенных нами в оферте </w:t>
      </w:r>
      <w:r w:rsidRPr="00305D73">
        <w:rPr>
          <w:b/>
          <w:szCs w:val="22"/>
        </w:rPr>
        <w:t>&lt;номер оферты&gt;</w:t>
      </w:r>
      <w:r w:rsidRPr="00305D73">
        <w:rPr>
          <w:szCs w:val="22"/>
        </w:rPr>
        <w:t xml:space="preserve"> от </w:t>
      </w:r>
      <w:r w:rsidRPr="00305D73">
        <w:rPr>
          <w:b/>
          <w:szCs w:val="22"/>
        </w:rPr>
        <w:t xml:space="preserve">&lt;дата оферты&gt; </w:t>
      </w:r>
      <w:r w:rsidRPr="00305D73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305D73" w:rsidRDefault="00532B78" w:rsidP="00B445D7">
      <w:pPr>
        <w:rPr>
          <w:rFonts w:cs="Arial"/>
          <w:szCs w:val="22"/>
        </w:rPr>
      </w:pPr>
      <w:r w:rsidRPr="00305D73">
        <w:rPr>
          <w:rFonts w:cs="Arial"/>
          <w:szCs w:val="22"/>
        </w:rPr>
        <w:t>3</w:t>
      </w:r>
      <w:r w:rsidR="00B445D7" w:rsidRPr="00305D73">
        <w:rPr>
          <w:rFonts w:cs="Arial"/>
          <w:szCs w:val="22"/>
        </w:rPr>
        <w:t>. Сообщаем о себе следующее: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БИК__________________________________, </w:t>
      </w:r>
    </w:p>
    <w:p w:rsidR="00B445D7" w:rsidRPr="00305D73" w:rsidRDefault="00B445D7" w:rsidP="00B445D7">
      <w:pPr>
        <w:ind w:left="540"/>
        <w:rPr>
          <w:rFonts w:cs="Arial"/>
          <w:szCs w:val="22"/>
        </w:rPr>
      </w:pPr>
      <w:r w:rsidRPr="00305D73">
        <w:rPr>
          <w:rFonts w:cs="Arial"/>
          <w:szCs w:val="22"/>
        </w:rPr>
        <w:t>ИНН __________________________________</w:t>
      </w:r>
    </w:p>
    <w:p w:rsidR="00B445D7" w:rsidRPr="00305D73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305D73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305D73" w:rsidRDefault="00B445D7" w:rsidP="00B445D7">
      <w:pPr>
        <w:ind w:left="539"/>
        <w:rPr>
          <w:rFonts w:cs="Arial"/>
          <w:szCs w:val="22"/>
        </w:rPr>
      </w:pPr>
      <w:r w:rsidRPr="00305D73">
        <w:rPr>
          <w:rFonts w:cs="Arial"/>
          <w:szCs w:val="22"/>
        </w:rPr>
        <w:t>________________________________________________________________________</w:t>
      </w:r>
    </w:p>
    <w:p w:rsidR="00B445D7" w:rsidRPr="00305D73" w:rsidRDefault="00B445D7" w:rsidP="00B445D7">
      <w:pPr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305D73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305D73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305D73" w:rsidRDefault="00B445D7" w:rsidP="00B445D7">
      <w:pPr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____________________________________________________________________________</w:t>
      </w:r>
    </w:p>
    <w:p w:rsidR="00B445D7" w:rsidRPr="00305D73" w:rsidRDefault="00B445D7" w:rsidP="00B445D7">
      <w:pPr>
        <w:rPr>
          <w:rFonts w:cs="Arial"/>
          <w:szCs w:val="22"/>
        </w:rPr>
      </w:pPr>
      <w:r w:rsidRPr="00305D73">
        <w:rPr>
          <w:rFonts w:cs="Arial"/>
          <w:szCs w:val="22"/>
        </w:rPr>
        <w:t>Руководитель</w:t>
      </w:r>
      <w:r w:rsidRPr="00305D73">
        <w:rPr>
          <w:rFonts w:cs="Arial"/>
          <w:szCs w:val="22"/>
        </w:rPr>
        <w:tab/>
        <w:t>________________</w:t>
      </w:r>
      <w:r w:rsidRPr="00305D73">
        <w:rPr>
          <w:rFonts w:cs="Arial"/>
          <w:szCs w:val="22"/>
        </w:rPr>
        <w:tab/>
        <w:t>/Фамилия И.О./</w:t>
      </w:r>
    </w:p>
    <w:p w:rsidR="00B445D7" w:rsidRPr="00305D73" w:rsidRDefault="00B445D7" w:rsidP="00B445D7">
      <w:pPr>
        <w:rPr>
          <w:rFonts w:cs="Arial"/>
          <w:sz w:val="16"/>
          <w:szCs w:val="16"/>
        </w:rPr>
      </w:pP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  <w:t xml:space="preserve">          </w:t>
      </w:r>
      <w:r w:rsidRPr="00305D73">
        <w:rPr>
          <w:rFonts w:cs="Arial"/>
          <w:sz w:val="16"/>
          <w:szCs w:val="16"/>
        </w:rPr>
        <w:t>(подпись)</w:t>
      </w:r>
    </w:p>
    <w:p w:rsidR="00B445D7" w:rsidRPr="00305D73" w:rsidRDefault="00B445D7" w:rsidP="00B445D7">
      <w:pPr>
        <w:rPr>
          <w:rFonts w:cs="Arial"/>
          <w:szCs w:val="22"/>
        </w:rPr>
      </w:pPr>
      <w:r w:rsidRPr="00305D73">
        <w:rPr>
          <w:rFonts w:cs="Arial"/>
          <w:szCs w:val="22"/>
        </w:rPr>
        <w:t>Главный бухгалтер</w:t>
      </w:r>
      <w:r w:rsidRPr="00305D73">
        <w:rPr>
          <w:rFonts w:cs="Arial"/>
          <w:szCs w:val="22"/>
        </w:rPr>
        <w:tab/>
        <w:t>________________</w:t>
      </w:r>
      <w:r w:rsidRPr="00305D73">
        <w:rPr>
          <w:rFonts w:cs="Arial"/>
          <w:szCs w:val="22"/>
        </w:rPr>
        <w:tab/>
        <w:t>/Фамилия И.О./</w:t>
      </w:r>
    </w:p>
    <w:p w:rsidR="00B445D7" w:rsidRPr="00305D73" w:rsidRDefault="00B445D7" w:rsidP="00B445D7">
      <w:pPr>
        <w:ind w:left="1416" w:firstLine="708"/>
        <w:rPr>
          <w:rFonts w:cs="Arial"/>
          <w:sz w:val="16"/>
          <w:szCs w:val="16"/>
        </w:rPr>
      </w:pPr>
      <w:r w:rsidRPr="00305D73">
        <w:rPr>
          <w:rFonts w:cs="Arial"/>
          <w:szCs w:val="22"/>
        </w:rPr>
        <w:t xml:space="preserve">          </w:t>
      </w:r>
      <w:r w:rsidRPr="00305D73">
        <w:rPr>
          <w:rFonts w:cs="Arial"/>
          <w:sz w:val="16"/>
          <w:szCs w:val="16"/>
        </w:rPr>
        <w:t>(подпись)</w:t>
      </w:r>
    </w:p>
    <w:p w:rsidR="00B445D7" w:rsidRPr="00305D73" w:rsidRDefault="00B445D7" w:rsidP="00B445D7">
      <w:pPr>
        <w:jc w:val="right"/>
        <w:rPr>
          <w:b/>
        </w:rPr>
      </w:pPr>
      <w:r w:rsidRPr="00305D73">
        <w:br w:type="page"/>
      </w:r>
      <w:r w:rsidRPr="00305D73">
        <w:rPr>
          <w:b/>
        </w:rPr>
        <w:t>Форма 5 «Предложение о заключении договора»</w:t>
      </w:r>
    </w:p>
    <w:p w:rsidR="00B445D7" w:rsidRPr="00305D73" w:rsidRDefault="00B445D7" w:rsidP="00B445D7">
      <w:pPr>
        <w:rPr>
          <w:rFonts w:cs="Arial"/>
          <w:szCs w:val="22"/>
        </w:rPr>
      </w:pPr>
      <w:r w:rsidRPr="00305D73">
        <w:rPr>
          <w:rFonts w:cs="Arial"/>
          <w:szCs w:val="22"/>
        </w:rPr>
        <w:t>На бланке участника закупки</w:t>
      </w:r>
    </w:p>
    <w:p w:rsidR="000E59F0" w:rsidRPr="00305D73" w:rsidRDefault="00B445D7" w:rsidP="000E59F0">
      <w:pPr>
        <w:ind w:left="540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Адрес: </w:t>
      </w:r>
      <w:r w:rsidR="000E59F0" w:rsidRPr="00305D73">
        <w:rPr>
          <w:rFonts w:cs="Arial"/>
          <w:szCs w:val="22"/>
        </w:rPr>
        <w:t>150023, г. Ярославль, Московский пр., д.130</w:t>
      </w:r>
    </w:p>
    <w:p w:rsidR="00B445D7" w:rsidRPr="00305D73" w:rsidRDefault="00B445D7" w:rsidP="000E59F0">
      <w:pPr>
        <w:ind w:left="540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от____________________________</w:t>
      </w:r>
      <w:r w:rsidRPr="00305D73">
        <w:rPr>
          <w:rFonts w:cs="Arial"/>
          <w:szCs w:val="22"/>
        </w:rPr>
        <w:br/>
        <w:t xml:space="preserve"> _____________________________</w:t>
      </w:r>
    </w:p>
    <w:p w:rsidR="00B445D7" w:rsidRPr="00305D73" w:rsidRDefault="00B445D7" w:rsidP="00B445D7">
      <w:pPr>
        <w:jc w:val="center"/>
        <w:rPr>
          <w:rFonts w:cs="Arial"/>
          <w:b/>
          <w:szCs w:val="22"/>
        </w:rPr>
      </w:pPr>
      <w:r w:rsidRPr="00305D73">
        <w:rPr>
          <w:rFonts w:cs="Arial"/>
          <w:b/>
          <w:szCs w:val="22"/>
        </w:rPr>
        <w:t>ПРЕДЛОЖЕНИЕ О ЗАКЛЮЧЕНИИ ДОГОВОРА</w:t>
      </w:r>
    </w:p>
    <w:p w:rsidR="00B445D7" w:rsidRPr="00305D73" w:rsidRDefault="00B445D7" w:rsidP="00B445D7">
      <w:pPr>
        <w:jc w:val="center"/>
        <w:rPr>
          <w:rFonts w:cs="Arial"/>
          <w:szCs w:val="22"/>
        </w:rPr>
      </w:pPr>
      <w:r w:rsidRPr="00305D73">
        <w:rPr>
          <w:rFonts w:cs="Arial"/>
          <w:szCs w:val="22"/>
        </w:rPr>
        <w:t>(безотзывная оферта)</w:t>
      </w:r>
    </w:p>
    <w:p w:rsidR="00B445D7" w:rsidRPr="00305D73" w:rsidRDefault="00B445D7" w:rsidP="005E7B98">
      <w:pPr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«____» __________________ ______ г.</w:t>
      </w:r>
    </w:p>
    <w:p w:rsidR="00B445D7" w:rsidRPr="00305D73" w:rsidRDefault="00B445D7" w:rsidP="00B445D7">
      <w:pPr>
        <w:ind w:firstLine="72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выполнения работ </w:t>
      </w:r>
      <w:r w:rsidR="00E569C1" w:rsidRPr="00305D73">
        <w:rPr>
          <w:rFonts w:cs="Arial"/>
          <w:b/>
          <w:szCs w:val="22"/>
        </w:rPr>
        <w:t>по проведению дезинсекции помещений и территорий,  проведению дератизации помещений</w:t>
      </w:r>
      <w:r w:rsidR="004B03EA" w:rsidRPr="00305D73">
        <w:rPr>
          <w:rFonts w:cs="Arial"/>
          <w:szCs w:val="22"/>
        </w:rPr>
        <w:t xml:space="preserve"> </w:t>
      </w:r>
      <w:r w:rsidRPr="00305D73">
        <w:rPr>
          <w:rFonts w:cs="Arial"/>
          <w:szCs w:val="22"/>
        </w:rPr>
        <w:t>на следующих условиях:</w:t>
      </w:r>
    </w:p>
    <w:p w:rsidR="00B445D7" w:rsidRPr="00305D73" w:rsidRDefault="00B445D7" w:rsidP="00B445D7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305D73" w:rsidTr="00707A8E">
        <w:trPr>
          <w:trHeight w:val="363"/>
        </w:trPr>
        <w:tc>
          <w:tcPr>
            <w:tcW w:w="6369" w:type="dxa"/>
          </w:tcPr>
          <w:p w:rsidR="00B445D7" w:rsidRPr="00305D73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 xml:space="preserve">Предмет оферты </w:t>
            </w:r>
            <w:r w:rsidRPr="00305D73">
              <w:rPr>
                <w:rFonts w:cs="Arial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305D73" w:rsidRDefault="00E569C1" w:rsidP="00E569C1">
            <w:pPr>
              <w:tabs>
                <w:tab w:val="left" w:pos="3240"/>
              </w:tabs>
              <w:jc w:val="both"/>
              <w:rPr>
                <w:rFonts w:cs="Arial"/>
              </w:rPr>
            </w:pPr>
            <w:r w:rsidRPr="00305D73">
              <w:rPr>
                <w:rFonts w:cs="Arial"/>
                <w:b/>
                <w:szCs w:val="22"/>
              </w:rPr>
              <w:t>Проведение дезинсекции помещений и территорий,  проведению дератизации помещений</w:t>
            </w:r>
          </w:p>
        </w:tc>
      </w:tr>
      <w:tr w:rsidR="00B445D7" w:rsidRPr="00305D73" w:rsidTr="00707A8E">
        <w:trPr>
          <w:trHeight w:val="329"/>
        </w:trPr>
        <w:tc>
          <w:tcPr>
            <w:tcW w:w="6369" w:type="dxa"/>
          </w:tcPr>
          <w:p w:rsidR="00B445D7" w:rsidRPr="00305D73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305D73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305D73" w:rsidTr="00707A8E">
        <w:trPr>
          <w:trHeight w:val="675"/>
        </w:trPr>
        <w:tc>
          <w:tcPr>
            <w:tcW w:w="6369" w:type="dxa"/>
          </w:tcPr>
          <w:p w:rsidR="00B445D7" w:rsidRPr="00305D73" w:rsidRDefault="00AD5BDF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 xml:space="preserve">Стоимость </w:t>
            </w:r>
            <w:r w:rsidR="00CF4EF5" w:rsidRPr="00305D73">
              <w:rPr>
                <w:rFonts w:cs="Arial"/>
                <w:szCs w:val="22"/>
              </w:rPr>
              <w:t>проведения дезинсекции административно-бытовых помещений (</w:t>
            </w:r>
            <w:r w:rsidR="00367397" w:rsidRPr="00305D73">
              <w:rPr>
                <w:rFonts w:cs="Arial"/>
              </w:rPr>
              <w:t>1</w:t>
            </w:r>
            <w:r w:rsidR="00CF4EF5" w:rsidRPr="00305D73">
              <w:rPr>
                <w:rFonts w:cs="Arial"/>
                <w:szCs w:val="22"/>
              </w:rPr>
              <w:t xml:space="preserve"> м</w:t>
            </w:r>
            <w:r w:rsidR="00CF4EF5" w:rsidRPr="00305D73">
              <w:rPr>
                <w:rFonts w:cs="Arial"/>
                <w:szCs w:val="22"/>
                <w:vertAlign w:val="superscript"/>
              </w:rPr>
              <w:t>2</w:t>
            </w:r>
            <w:r w:rsidR="00CF4EF5" w:rsidRPr="00305D73">
              <w:rPr>
                <w:rFonts w:cs="Arial"/>
                <w:szCs w:val="22"/>
              </w:rPr>
              <w:t>)</w:t>
            </w:r>
            <w:r w:rsidR="00451C17" w:rsidRPr="00305D73">
              <w:rPr>
                <w:rFonts w:cs="Arial"/>
                <w:szCs w:val="22"/>
              </w:rPr>
              <w:t>, рублей, без НДС</w:t>
            </w:r>
          </w:p>
        </w:tc>
        <w:tc>
          <w:tcPr>
            <w:tcW w:w="3093" w:type="dxa"/>
          </w:tcPr>
          <w:p w:rsidR="00B445D7" w:rsidRPr="00305D73" w:rsidRDefault="00B445D7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E569C1" w:rsidRPr="00305D73" w:rsidTr="00707A8E">
        <w:trPr>
          <w:trHeight w:val="675"/>
        </w:trPr>
        <w:tc>
          <w:tcPr>
            <w:tcW w:w="6369" w:type="dxa"/>
          </w:tcPr>
          <w:p w:rsidR="00E569C1" w:rsidRPr="00305D73" w:rsidRDefault="00B10CFA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>Стоимость проведения дератизации административно-бытовых и производственных помещений (</w:t>
            </w:r>
            <w:r w:rsidR="00367397" w:rsidRPr="00305D73">
              <w:rPr>
                <w:rFonts w:cs="Arial"/>
              </w:rPr>
              <w:t>1</w:t>
            </w:r>
            <w:r w:rsidRPr="00305D73">
              <w:rPr>
                <w:rFonts w:cs="Arial"/>
                <w:szCs w:val="22"/>
              </w:rPr>
              <w:t xml:space="preserve"> м</w:t>
            </w:r>
            <w:r w:rsidRPr="00305D73">
              <w:rPr>
                <w:rFonts w:cs="Arial"/>
                <w:szCs w:val="22"/>
                <w:vertAlign w:val="superscript"/>
              </w:rPr>
              <w:t>2</w:t>
            </w:r>
            <w:r w:rsidRPr="00305D73">
              <w:rPr>
                <w:rFonts w:cs="Arial"/>
                <w:szCs w:val="22"/>
              </w:rPr>
              <w:t>), рублей, без НДС</w:t>
            </w:r>
          </w:p>
        </w:tc>
        <w:tc>
          <w:tcPr>
            <w:tcW w:w="3093" w:type="dxa"/>
          </w:tcPr>
          <w:p w:rsidR="00E569C1" w:rsidRPr="00305D73" w:rsidRDefault="00E569C1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E569C1" w:rsidRPr="00305D73" w:rsidTr="00707A8E">
        <w:trPr>
          <w:trHeight w:val="675"/>
        </w:trPr>
        <w:tc>
          <w:tcPr>
            <w:tcW w:w="6369" w:type="dxa"/>
          </w:tcPr>
          <w:p w:rsidR="00E569C1" w:rsidRPr="00305D73" w:rsidRDefault="00A8147A" w:rsidP="00367397">
            <w:pPr>
              <w:tabs>
                <w:tab w:val="left" w:pos="2880"/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>Стоимость п</w:t>
            </w:r>
            <w:r w:rsidRPr="00305D73">
              <w:rPr>
                <w:rFonts w:cs="Arial"/>
              </w:rPr>
              <w:t>роведение дезинсекции (акарицидной обработки)</w:t>
            </w:r>
            <w:r w:rsidRPr="00305D73">
              <w:rPr>
                <w:rFonts w:cs="Arial"/>
                <w:szCs w:val="22"/>
              </w:rPr>
              <w:t xml:space="preserve"> </w:t>
            </w:r>
            <w:r w:rsidR="001D090D" w:rsidRPr="00305D73">
              <w:rPr>
                <w:rFonts w:cs="Arial"/>
                <w:szCs w:val="22"/>
              </w:rPr>
              <w:t>(</w:t>
            </w:r>
            <w:r w:rsidR="00367397" w:rsidRPr="00305D73">
              <w:rPr>
                <w:rFonts w:cs="Arial"/>
                <w:szCs w:val="22"/>
              </w:rPr>
              <w:t>1</w:t>
            </w:r>
            <w:r w:rsidR="001D090D" w:rsidRPr="00305D73">
              <w:rPr>
                <w:rFonts w:cs="Arial"/>
              </w:rPr>
              <w:t xml:space="preserve"> га)</w:t>
            </w:r>
            <w:r w:rsidRPr="00305D73">
              <w:rPr>
                <w:rFonts w:cs="Arial"/>
                <w:szCs w:val="22"/>
              </w:rPr>
              <w:t>, рублей, без НДС</w:t>
            </w:r>
          </w:p>
        </w:tc>
        <w:tc>
          <w:tcPr>
            <w:tcW w:w="3093" w:type="dxa"/>
          </w:tcPr>
          <w:p w:rsidR="00E569C1" w:rsidRPr="00305D73" w:rsidRDefault="00E569C1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7713BA" w:rsidRPr="00305D73" w:rsidTr="00707A8E">
        <w:trPr>
          <w:trHeight w:val="675"/>
        </w:trPr>
        <w:tc>
          <w:tcPr>
            <w:tcW w:w="6369" w:type="dxa"/>
          </w:tcPr>
          <w:p w:rsidR="007713BA" w:rsidRPr="00305D73" w:rsidRDefault="007713BA" w:rsidP="00483B8D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305D73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7713BA" w:rsidRPr="00305D73" w:rsidRDefault="007713BA" w:rsidP="00451C17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305D73" w:rsidTr="00707A8E">
        <w:trPr>
          <w:trHeight w:val="269"/>
        </w:trPr>
        <w:tc>
          <w:tcPr>
            <w:tcW w:w="6369" w:type="dxa"/>
          </w:tcPr>
          <w:p w:rsidR="00B445D7" w:rsidRPr="00305D73" w:rsidRDefault="00B445D7" w:rsidP="00A03AA2">
            <w:pPr>
              <w:tabs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305D73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305D73" w:rsidTr="00707A8E">
        <w:trPr>
          <w:trHeight w:val="198"/>
        </w:trPr>
        <w:tc>
          <w:tcPr>
            <w:tcW w:w="6369" w:type="dxa"/>
          </w:tcPr>
          <w:p w:rsidR="00B445D7" w:rsidRPr="00305D73" w:rsidRDefault="00B445D7" w:rsidP="00707A8E">
            <w:pPr>
              <w:tabs>
                <w:tab w:val="left" w:pos="3240"/>
              </w:tabs>
              <w:rPr>
                <w:rFonts w:cs="Arial"/>
                <w:lang w:val="en-US"/>
              </w:rPr>
            </w:pPr>
            <w:r w:rsidRPr="00305D73">
              <w:rPr>
                <w:rFonts w:cs="Arial"/>
                <w:szCs w:val="22"/>
              </w:rPr>
              <w:t>Условия оплаты</w:t>
            </w:r>
          </w:p>
        </w:tc>
        <w:tc>
          <w:tcPr>
            <w:tcW w:w="3093" w:type="dxa"/>
          </w:tcPr>
          <w:p w:rsidR="00B445D7" w:rsidRPr="00305D73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  <w:tr w:rsidR="00B445D7" w:rsidRPr="00305D73" w:rsidTr="00707A8E">
        <w:trPr>
          <w:trHeight w:val="239"/>
        </w:trPr>
        <w:tc>
          <w:tcPr>
            <w:tcW w:w="6369" w:type="dxa"/>
          </w:tcPr>
          <w:p w:rsidR="00B445D7" w:rsidRPr="00305D73" w:rsidRDefault="00B445D7" w:rsidP="00707A8E">
            <w:pPr>
              <w:tabs>
                <w:tab w:val="left" w:pos="3240"/>
              </w:tabs>
              <w:rPr>
                <w:rFonts w:cs="Arial"/>
              </w:rPr>
            </w:pPr>
            <w:r w:rsidRPr="00305D73">
              <w:rPr>
                <w:rFonts w:cs="Arial"/>
                <w:szCs w:val="22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305D73" w:rsidRDefault="00B445D7" w:rsidP="00A03AA2">
            <w:pPr>
              <w:tabs>
                <w:tab w:val="left" w:pos="3240"/>
              </w:tabs>
              <w:jc w:val="both"/>
              <w:rPr>
                <w:rFonts w:cs="Arial"/>
              </w:rPr>
            </w:pPr>
          </w:p>
        </w:tc>
      </w:tr>
    </w:tbl>
    <w:p w:rsidR="00707A8E" w:rsidRPr="00305D73" w:rsidRDefault="00707A8E" w:rsidP="00707A8E">
      <w:pPr>
        <w:spacing w:before="0"/>
        <w:jc w:val="both"/>
        <w:rPr>
          <w:rFonts w:cs="Arial"/>
          <w:szCs w:val="22"/>
        </w:rPr>
      </w:pP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305D73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305D73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305D73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305D73" w:rsidRDefault="00B445D7" w:rsidP="001951D0">
      <w:r w:rsidRPr="00305D73">
        <w:rPr>
          <w:rFonts w:cs="Arial"/>
          <w:szCs w:val="22"/>
        </w:rPr>
        <w:t>Подпись:________________________________ /Должность, Фамилия И.О./</w:t>
      </w: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  <w:t>МП</w:t>
      </w:r>
    </w:p>
    <w:p w:rsidR="00B71877" w:rsidRPr="00305D73" w:rsidRDefault="00B71877">
      <w:pPr>
        <w:spacing w:before="0" w:line="276" w:lineRule="auto"/>
        <w:jc w:val="center"/>
      </w:pPr>
      <w:r w:rsidRPr="00305D73">
        <w:br w:type="page"/>
      </w:r>
    </w:p>
    <w:p w:rsidR="00B71877" w:rsidRPr="00305D73" w:rsidRDefault="00B71877" w:rsidP="00B71877">
      <w:pPr>
        <w:jc w:val="right"/>
        <w:rPr>
          <w:b/>
        </w:rPr>
        <w:sectPr w:rsidR="00B71877" w:rsidRPr="00305D73" w:rsidSect="009321D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305D73" w:rsidRDefault="00B71877" w:rsidP="00B71877">
      <w:pPr>
        <w:jc w:val="right"/>
        <w:rPr>
          <w:b/>
        </w:rPr>
      </w:pPr>
      <w:r w:rsidRPr="00305D73">
        <w:rPr>
          <w:b/>
        </w:rPr>
        <w:t>Форма 6 «Перечень аффилированных организаций»</w:t>
      </w:r>
    </w:p>
    <w:p w:rsidR="00B71877" w:rsidRPr="00305D73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305D73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305D73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305D73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305D73">
        <w:rPr>
          <w:rFonts w:ascii="Arial" w:hAnsi="Arial" w:cs="Arial"/>
          <w:sz w:val="22"/>
        </w:rPr>
        <w:t>Участник закупки:</w:t>
      </w:r>
      <w:r w:rsidRPr="00305D73">
        <w:rPr>
          <w:rFonts w:ascii="Arial" w:hAnsi="Arial" w:cs="Arial"/>
          <w:szCs w:val="24"/>
        </w:rPr>
        <w:t xml:space="preserve"> </w:t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  <w:r w:rsidRPr="00305D73">
        <w:rPr>
          <w:rFonts w:ascii="Arial" w:hAnsi="Arial" w:cs="Arial"/>
          <w:szCs w:val="24"/>
          <w:u w:val="single"/>
        </w:rPr>
        <w:tab/>
      </w:r>
    </w:p>
    <w:p w:rsidR="00B71877" w:rsidRPr="00305D73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305D73">
        <w:rPr>
          <w:rFonts w:ascii="Arial" w:hAnsi="Arial" w:cs="Arial"/>
          <w:sz w:val="22"/>
        </w:rPr>
        <w:t xml:space="preserve">№ ПДО: </w:t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  <w:r w:rsidRPr="00305D73">
        <w:rPr>
          <w:rFonts w:ascii="Arial" w:hAnsi="Arial" w:cs="Arial"/>
          <w:sz w:val="22"/>
          <w:u w:val="single"/>
        </w:rPr>
        <w:tab/>
      </w:r>
    </w:p>
    <w:p w:rsidR="00B71877" w:rsidRPr="00305D73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305D73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305D73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305D73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305D73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305D73" w:rsidRDefault="00B71877" w:rsidP="00B71877"/>
    <w:p w:rsidR="00B71877" w:rsidRPr="00305D73" w:rsidRDefault="00B71877" w:rsidP="00B71877">
      <w:pPr>
        <w:rPr>
          <w:rFonts w:cs="Arial"/>
          <w:szCs w:val="22"/>
        </w:rPr>
      </w:pPr>
      <w:r w:rsidRPr="00305D73">
        <w:rPr>
          <w:rFonts w:cs="Arial"/>
          <w:szCs w:val="22"/>
        </w:rPr>
        <w:t>Подпись:________________________________ /Должность, Фамилия И.О./</w:t>
      </w:r>
    </w:p>
    <w:p w:rsidR="00B71877" w:rsidRPr="00305D73" w:rsidRDefault="00B71877" w:rsidP="00B71877">
      <w:pPr>
        <w:spacing w:before="0"/>
        <w:jc w:val="both"/>
      </w:pPr>
      <w:r w:rsidRPr="00305D73">
        <w:rPr>
          <w:rFonts w:cs="Arial"/>
          <w:szCs w:val="22"/>
        </w:rPr>
        <w:tab/>
      </w:r>
      <w:r w:rsidRPr="00305D73">
        <w:rPr>
          <w:rFonts w:cs="Arial"/>
          <w:szCs w:val="22"/>
        </w:rPr>
        <w:tab/>
        <w:t>МП</w:t>
      </w:r>
    </w:p>
    <w:p w:rsidR="00132B25" w:rsidRPr="00305D73" w:rsidRDefault="00132B25">
      <w:pPr>
        <w:spacing w:before="0" w:line="276" w:lineRule="auto"/>
        <w:jc w:val="center"/>
        <w:rPr>
          <w:b/>
        </w:rPr>
      </w:pPr>
      <w:r w:rsidRPr="00305D73">
        <w:rPr>
          <w:b/>
        </w:rPr>
        <w:br w:type="page"/>
      </w:r>
    </w:p>
    <w:p w:rsidR="00132B25" w:rsidRPr="00305D73" w:rsidRDefault="00132B25" w:rsidP="00132B25">
      <w:pPr>
        <w:jc w:val="right"/>
        <w:rPr>
          <w:b/>
        </w:rPr>
      </w:pPr>
      <w:r w:rsidRPr="00305D73">
        <w:rPr>
          <w:b/>
        </w:rPr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305D73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305D73" w:rsidRDefault="00132B25" w:rsidP="00555A94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</w:t>
            </w:r>
            <w:r w:rsidR="00421CE8" w:rsidRPr="00305D73">
              <w:rPr>
                <w:rFonts w:ascii="Times New Roman" w:hAnsi="Times New Roman"/>
                <w:b/>
                <w:bCs/>
                <w:sz w:val="24"/>
              </w:rPr>
              <w:t xml:space="preserve">енных аналогичных договорах за </w:t>
            </w:r>
            <w:r w:rsidR="00555A94" w:rsidRPr="00305D73"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="00397BAC" w:rsidRPr="00305D73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="00555A94" w:rsidRPr="00305D73">
              <w:rPr>
                <w:rFonts w:ascii="Times New Roman" w:hAnsi="Times New Roman"/>
                <w:b/>
                <w:bCs/>
                <w:sz w:val="24"/>
              </w:rPr>
              <w:t>лет</w:t>
            </w:r>
            <w:r w:rsidRPr="00305D73">
              <w:rPr>
                <w:rFonts w:ascii="Times New Roman" w:hAnsi="Times New Roman"/>
                <w:b/>
                <w:bCs/>
                <w:sz w:val="24"/>
              </w:rPr>
              <w:t>*</w:t>
            </w:r>
          </w:p>
        </w:tc>
      </w:tr>
      <w:tr w:rsidR="00132B25" w:rsidRPr="00305D73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305D73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C9528A">
        <w:trPr>
          <w:trHeight w:val="29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C9528A">
        <w:trPr>
          <w:trHeight w:val="246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305D73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</w:rPr>
            </w:pPr>
            <w:r w:rsidRPr="00305D73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132B25" w:rsidRPr="00305D73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305D73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305D73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305D73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305D73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305D73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  <w:r w:rsidRPr="00305D73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305D73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C9528A" w:rsidRPr="00305D73" w:rsidRDefault="00132B25" w:rsidP="009A48A3">
      <w:pPr>
        <w:rPr>
          <w:rFonts w:ascii="Times New Roman" w:hAnsi="Times New Roman"/>
          <w:sz w:val="18"/>
          <w:szCs w:val="18"/>
        </w:rPr>
      </w:pPr>
      <w:r w:rsidRPr="00305D73">
        <w:rPr>
          <w:rFonts w:ascii="Times New Roman" w:hAnsi="Times New Roman"/>
          <w:sz w:val="24"/>
        </w:rPr>
        <w:t>М.П</w:t>
      </w:r>
      <w:r w:rsidRPr="00305D73">
        <w:rPr>
          <w:rFonts w:ascii="Times New Roman" w:hAnsi="Times New Roman"/>
          <w:sz w:val="18"/>
          <w:szCs w:val="18"/>
        </w:rPr>
        <w:t>.</w:t>
      </w:r>
      <w:r w:rsidR="00C9528A" w:rsidRPr="00305D73">
        <w:rPr>
          <w:rFonts w:ascii="Times New Roman" w:hAnsi="Times New Roman"/>
          <w:sz w:val="18"/>
          <w:szCs w:val="18"/>
        </w:rPr>
        <w:t xml:space="preserve"> </w:t>
      </w:r>
      <w:r w:rsidRPr="00305D73">
        <w:rPr>
          <w:rFonts w:ascii="Times New Roman" w:hAnsi="Times New Roman"/>
          <w:sz w:val="18"/>
          <w:szCs w:val="18"/>
        </w:rPr>
        <w:t xml:space="preserve"> </w:t>
      </w:r>
    </w:p>
    <w:p w:rsidR="00D722E9" w:rsidRDefault="00132B25" w:rsidP="00C9528A">
      <w:r w:rsidRPr="00305D73">
        <w:rPr>
          <w:rFonts w:ascii="Times New Roman" w:hAnsi="Times New Roman"/>
          <w:sz w:val="18"/>
          <w:szCs w:val="18"/>
        </w:rPr>
        <w:t>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sectPr w:rsidR="00D722E9" w:rsidSect="009C67C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A15" w:rsidRDefault="00290A15" w:rsidP="00FB07D9">
      <w:pPr>
        <w:spacing w:before="0"/>
      </w:pPr>
      <w:r>
        <w:separator/>
      </w:r>
    </w:p>
  </w:endnote>
  <w:endnote w:type="continuationSeparator" w:id="0">
    <w:p w:rsidR="00290A15" w:rsidRDefault="00290A1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5B7" w:rsidRDefault="00305D73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9D65B7" w:rsidRDefault="009D65B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A15" w:rsidRDefault="00290A15" w:rsidP="00FB07D9">
      <w:pPr>
        <w:spacing w:before="0"/>
      </w:pPr>
      <w:r>
        <w:separator/>
      </w:r>
    </w:p>
  </w:footnote>
  <w:footnote w:type="continuationSeparator" w:id="0">
    <w:p w:rsidR="00290A15" w:rsidRDefault="00290A1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34AC4"/>
    <w:multiLevelType w:val="hybridMultilevel"/>
    <w:tmpl w:val="E6C4A438"/>
    <w:lvl w:ilvl="0" w:tplc="685885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400211"/>
    <w:multiLevelType w:val="hybridMultilevel"/>
    <w:tmpl w:val="E8886B94"/>
    <w:lvl w:ilvl="0" w:tplc="28EC28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B82167A"/>
    <w:multiLevelType w:val="hybridMultilevel"/>
    <w:tmpl w:val="591628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2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3"/>
  </w:num>
  <w:num w:numId="2">
    <w:abstractNumId w:val="27"/>
  </w:num>
  <w:num w:numId="3">
    <w:abstractNumId w:val="3"/>
  </w:num>
  <w:num w:numId="4">
    <w:abstractNumId w:val="6"/>
  </w:num>
  <w:num w:numId="5">
    <w:abstractNumId w:val="20"/>
  </w:num>
  <w:num w:numId="6">
    <w:abstractNumId w:val="1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28"/>
  </w:num>
  <w:num w:numId="15">
    <w:abstractNumId w:val="22"/>
  </w:num>
  <w:num w:numId="16">
    <w:abstractNumId w:val="26"/>
  </w:num>
  <w:num w:numId="17">
    <w:abstractNumId w:val="12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1"/>
  </w:num>
  <w:num w:numId="20">
    <w:abstractNumId w:val="25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0"/>
  </w:num>
  <w:num w:numId="23">
    <w:abstractNumId w:val="18"/>
  </w:num>
  <w:num w:numId="24">
    <w:abstractNumId w:val="10"/>
  </w:num>
  <w:num w:numId="25">
    <w:abstractNumId w:val="33"/>
  </w:num>
  <w:num w:numId="26">
    <w:abstractNumId w:val="31"/>
  </w:num>
  <w:num w:numId="27">
    <w:abstractNumId w:val="13"/>
  </w:num>
  <w:num w:numId="28">
    <w:abstractNumId w:val="17"/>
  </w:num>
  <w:num w:numId="29">
    <w:abstractNumId w:val="24"/>
  </w:num>
  <w:num w:numId="30">
    <w:abstractNumId w:val="15"/>
  </w:num>
  <w:num w:numId="31">
    <w:abstractNumId w:val="11"/>
  </w:num>
  <w:num w:numId="32">
    <w:abstractNumId w:val="32"/>
  </w:num>
  <w:num w:numId="33">
    <w:abstractNumId w:val="14"/>
  </w:num>
  <w:num w:numId="34">
    <w:abstractNumId w:val="1"/>
    <w:lvlOverride w:ilvl="0">
      <w:startOverride w:val="1"/>
    </w:lvlOverride>
  </w:num>
  <w:num w:numId="35">
    <w:abstractNumId w:val="22"/>
  </w:num>
  <w:num w:numId="36">
    <w:abstractNumId w:val="12"/>
  </w:num>
  <w:num w:numId="37">
    <w:abstractNumId w:val="22"/>
  </w:num>
  <w:num w:numId="38">
    <w:abstractNumId w:val="12"/>
  </w:num>
  <w:num w:numId="39">
    <w:abstractNumId w:val="16"/>
  </w:num>
  <w:num w:numId="40">
    <w:abstractNumId w:val="9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1B46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3C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2D8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17A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2B2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4D16"/>
    <w:rsid w:val="0008504E"/>
    <w:rsid w:val="00085445"/>
    <w:rsid w:val="00085860"/>
    <w:rsid w:val="00085A5D"/>
    <w:rsid w:val="00086468"/>
    <w:rsid w:val="000866BB"/>
    <w:rsid w:val="00087924"/>
    <w:rsid w:val="00087A1D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4F64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5CF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695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9F0"/>
    <w:rsid w:val="000E5F43"/>
    <w:rsid w:val="000E6402"/>
    <w:rsid w:val="000E70A5"/>
    <w:rsid w:val="000F03F2"/>
    <w:rsid w:val="000F0422"/>
    <w:rsid w:val="000F0AB9"/>
    <w:rsid w:val="000F18D0"/>
    <w:rsid w:val="000F1B94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B90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9ED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2E4"/>
    <w:rsid w:val="001349DF"/>
    <w:rsid w:val="00134DF7"/>
    <w:rsid w:val="00134EEF"/>
    <w:rsid w:val="00134F66"/>
    <w:rsid w:val="00135412"/>
    <w:rsid w:val="00135828"/>
    <w:rsid w:val="00135BB5"/>
    <w:rsid w:val="00136656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536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5672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834"/>
    <w:rsid w:val="00176AA0"/>
    <w:rsid w:val="00176CD6"/>
    <w:rsid w:val="00176E44"/>
    <w:rsid w:val="00176EBC"/>
    <w:rsid w:val="00176F18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61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2ACB"/>
    <w:rsid w:val="0019305B"/>
    <w:rsid w:val="001932DB"/>
    <w:rsid w:val="001934B3"/>
    <w:rsid w:val="00193A23"/>
    <w:rsid w:val="00193BCE"/>
    <w:rsid w:val="00194315"/>
    <w:rsid w:val="00194956"/>
    <w:rsid w:val="001951D0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274"/>
    <w:rsid w:val="001C7329"/>
    <w:rsid w:val="001C78C1"/>
    <w:rsid w:val="001C7B23"/>
    <w:rsid w:val="001C7BAF"/>
    <w:rsid w:val="001C7BEF"/>
    <w:rsid w:val="001C7E7C"/>
    <w:rsid w:val="001D0450"/>
    <w:rsid w:val="001D090D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B70"/>
    <w:rsid w:val="001D3DCA"/>
    <w:rsid w:val="001D3FD5"/>
    <w:rsid w:val="001D4120"/>
    <w:rsid w:val="001D4CBD"/>
    <w:rsid w:val="001D520F"/>
    <w:rsid w:val="001D54D7"/>
    <w:rsid w:val="001D55C7"/>
    <w:rsid w:val="001D55E2"/>
    <w:rsid w:val="001D55FD"/>
    <w:rsid w:val="001D5671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636"/>
    <w:rsid w:val="001F6A72"/>
    <w:rsid w:val="001F6D09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4CC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07E0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5CB"/>
    <w:rsid w:val="00233A19"/>
    <w:rsid w:val="00233CE9"/>
    <w:rsid w:val="002341CC"/>
    <w:rsid w:val="0023463F"/>
    <w:rsid w:val="00234E8F"/>
    <w:rsid w:val="00235091"/>
    <w:rsid w:val="002353C2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B99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784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6DC6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A15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2DEA"/>
    <w:rsid w:val="00293FF2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6949"/>
    <w:rsid w:val="002B7B28"/>
    <w:rsid w:val="002C08B7"/>
    <w:rsid w:val="002C0C98"/>
    <w:rsid w:val="002C0E0B"/>
    <w:rsid w:val="002C105D"/>
    <w:rsid w:val="002C130A"/>
    <w:rsid w:val="002C13FC"/>
    <w:rsid w:val="002C1859"/>
    <w:rsid w:val="002C1DA8"/>
    <w:rsid w:val="002C1E27"/>
    <w:rsid w:val="002C1EF7"/>
    <w:rsid w:val="002C251F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4DEE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E29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5D73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85B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5E"/>
    <w:rsid w:val="00347ECE"/>
    <w:rsid w:val="003502F5"/>
    <w:rsid w:val="003504BE"/>
    <w:rsid w:val="0035081B"/>
    <w:rsid w:val="00350995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397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3D74"/>
    <w:rsid w:val="0037453A"/>
    <w:rsid w:val="003748AC"/>
    <w:rsid w:val="00374E14"/>
    <w:rsid w:val="00375714"/>
    <w:rsid w:val="003760C5"/>
    <w:rsid w:val="00376821"/>
    <w:rsid w:val="003768BB"/>
    <w:rsid w:val="0037700D"/>
    <w:rsid w:val="00377AC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5EE6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43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97BAC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6FF5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28F3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17DE9"/>
    <w:rsid w:val="004212E7"/>
    <w:rsid w:val="004213DC"/>
    <w:rsid w:val="0042147A"/>
    <w:rsid w:val="00421CE8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6E6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0D9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1C17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8D1"/>
    <w:rsid w:val="00467AB5"/>
    <w:rsid w:val="0047096B"/>
    <w:rsid w:val="00470C6E"/>
    <w:rsid w:val="004716AD"/>
    <w:rsid w:val="0047178D"/>
    <w:rsid w:val="0047216D"/>
    <w:rsid w:val="004722DA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842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0EDC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3EA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2F3F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5FD7"/>
    <w:rsid w:val="004B7690"/>
    <w:rsid w:val="004B78D4"/>
    <w:rsid w:val="004B7A21"/>
    <w:rsid w:val="004B7CD0"/>
    <w:rsid w:val="004B7CF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8A3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A4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823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485A"/>
    <w:rsid w:val="004F5318"/>
    <w:rsid w:val="004F60B2"/>
    <w:rsid w:val="004F6A86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B21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AEB"/>
    <w:rsid w:val="00531C53"/>
    <w:rsid w:val="00532122"/>
    <w:rsid w:val="00532547"/>
    <w:rsid w:val="00532818"/>
    <w:rsid w:val="00532AE0"/>
    <w:rsid w:val="00532B78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1EF5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148"/>
    <w:rsid w:val="005525BE"/>
    <w:rsid w:val="0055306A"/>
    <w:rsid w:val="00553276"/>
    <w:rsid w:val="005535A6"/>
    <w:rsid w:val="00553E1F"/>
    <w:rsid w:val="00554FB6"/>
    <w:rsid w:val="0055566D"/>
    <w:rsid w:val="005559A0"/>
    <w:rsid w:val="00555A94"/>
    <w:rsid w:val="00555D3E"/>
    <w:rsid w:val="00555EAF"/>
    <w:rsid w:val="0055625E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2EA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3962"/>
    <w:rsid w:val="005957D7"/>
    <w:rsid w:val="00595AB2"/>
    <w:rsid w:val="00595ADB"/>
    <w:rsid w:val="00595EFB"/>
    <w:rsid w:val="00596804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2FF6"/>
    <w:rsid w:val="005A31D0"/>
    <w:rsid w:val="005A364F"/>
    <w:rsid w:val="005A36E7"/>
    <w:rsid w:val="005A3879"/>
    <w:rsid w:val="005A42C8"/>
    <w:rsid w:val="005A465D"/>
    <w:rsid w:val="005A5157"/>
    <w:rsid w:val="005A5177"/>
    <w:rsid w:val="005A5986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039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3EE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58E"/>
    <w:rsid w:val="005B777D"/>
    <w:rsid w:val="005B7DA7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3821"/>
    <w:rsid w:val="005D3B12"/>
    <w:rsid w:val="005D406B"/>
    <w:rsid w:val="005D41B2"/>
    <w:rsid w:val="005D4837"/>
    <w:rsid w:val="005D5138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6E3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D6"/>
    <w:rsid w:val="005E7B98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D63"/>
    <w:rsid w:val="00604FF3"/>
    <w:rsid w:val="006056FA"/>
    <w:rsid w:val="00605AD9"/>
    <w:rsid w:val="00605B5F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3A7"/>
    <w:rsid w:val="00622790"/>
    <w:rsid w:val="00622B2E"/>
    <w:rsid w:val="00622F90"/>
    <w:rsid w:val="00623734"/>
    <w:rsid w:val="00623752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9E8"/>
    <w:rsid w:val="00632F0D"/>
    <w:rsid w:val="00633DA0"/>
    <w:rsid w:val="006340F2"/>
    <w:rsid w:val="0063456A"/>
    <w:rsid w:val="00635038"/>
    <w:rsid w:val="00635400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03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660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6E5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6B24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DA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62A"/>
    <w:rsid w:val="006B2844"/>
    <w:rsid w:val="006B30E0"/>
    <w:rsid w:val="006B35B8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2CBE"/>
    <w:rsid w:val="006C352C"/>
    <w:rsid w:val="006C35E0"/>
    <w:rsid w:val="006C39D9"/>
    <w:rsid w:val="006C3EB8"/>
    <w:rsid w:val="006C4276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36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2B5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0ED3"/>
    <w:rsid w:val="006E17EE"/>
    <w:rsid w:val="006E1C86"/>
    <w:rsid w:val="006E1F8C"/>
    <w:rsid w:val="006E2C66"/>
    <w:rsid w:val="006E2CD9"/>
    <w:rsid w:val="006E321D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25B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2D0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3F85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2C31"/>
    <w:rsid w:val="007336FE"/>
    <w:rsid w:val="0073379D"/>
    <w:rsid w:val="0073462D"/>
    <w:rsid w:val="0073482D"/>
    <w:rsid w:val="00734D78"/>
    <w:rsid w:val="00734E7B"/>
    <w:rsid w:val="007350AC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51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3BA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0C8"/>
    <w:rsid w:val="00785A04"/>
    <w:rsid w:val="00785AA1"/>
    <w:rsid w:val="00785CBF"/>
    <w:rsid w:val="0078706F"/>
    <w:rsid w:val="00787393"/>
    <w:rsid w:val="007877FC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B7D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396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065"/>
    <w:rsid w:val="007D7416"/>
    <w:rsid w:val="007D7923"/>
    <w:rsid w:val="007E0114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E88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1F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0E5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62B"/>
    <w:rsid w:val="00864457"/>
    <w:rsid w:val="00864640"/>
    <w:rsid w:val="008647F5"/>
    <w:rsid w:val="00865558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03B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3EDE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787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A6C"/>
    <w:rsid w:val="00902F03"/>
    <w:rsid w:val="009034EE"/>
    <w:rsid w:val="0090396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6EB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1D7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23D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3B3F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22B8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1CF4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825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00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67CD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5B7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070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8C7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526"/>
    <w:rsid w:val="00A12639"/>
    <w:rsid w:val="00A128A0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D45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4A5A"/>
    <w:rsid w:val="00A354BA"/>
    <w:rsid w:val="00A35A35"/>
    <w:rsid w:val="00A360FD"/>
    <w:rsid w:val="00A37B39"/>
    <w:rsid w:val="00A4024A"/>
    <w:rsid w:val="00A404CE"/>
    <w:rsid w:val="00A4082C"/>
    <w:rsid w:val="00A40C89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676"/>
    <w:rsid w:val="00A47BCE"/>
    <w:rsid w:val="00A505DC"/>
    <w:rsid w:val="00A50C0B"/>
    <w:rsid w:val="00A50D3A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8B9"/>
    <w:rsid w:val="00A80F59"/>
    <w:rsid w:val="00A8147A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D52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BDF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06D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403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F20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CFA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A5C"/>
    <w:rsid w:val="00B40C15"/>
    <w:rsid w:val="00B40F8E"/>
    <w:rsid w:val="00B4119C"/>
    <w:rsid w:val="00B4126A"/>
    <w:rsid w:val="00B417D5"/>
    <w:rsid w:val="00B4203F"/>
    <w:rsid w:val="00B4347F"/>
    <w:rsid w:val="00B4375C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7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7F9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77C"/>
    <w:rsid w:val="00B81B6F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624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0DA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08F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A4F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950"/>
    <w:rsid w:val="00BE0BCB"/>
    <w:rsid w:val="00BE0DFF"/>
    <w:rsid w:val="00BE0FA0"/>
    <w:rsid w:val="00BE0FE0"/>
    <w:rsid w:val="00BE16DE"/>
    <w:rsid w:val="00BE16F5"/>
    <w:rsid w:val="00BE1933"/>
    <w:rsid w:val="00BE24A7"/>
    <w:rsid w:val="00BE265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10F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1F9C"/>
    <w:rsid w:val="00C020AD"/>
    <w:rsid w:val="00C02B2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4B7F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35EC"/>
    <w:rsid w:val="00C44AF8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811"/>
    <w:rsid w:val="00C5668A"/>
    <w:rsid w:val="00C568DB"/>
    <w:rsid w:val="00C56E30"/>
    <w:rsid w:val="00C57312"/>
    <w:rsid w:val="00C57815"/>
    <w:rsid w:val="00C57938"/>
    <w:rsid w:val="00C57C88"/>
    <w:rsid w:val="00C6113F"/>
    <w:rsid w:val="00C61829"/>
    <w:rsid w:val="00C61DD9"/>
    <w:rsid w:val="00C626E0"/>
    <w:rsid w:val="00C628C0"/>
    <w:rsid w:val="00C629E6"/>
    <w:rsid w:val="00C64035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3B5"/>
    <w:rsid w:val="00C77472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0AA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28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665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6E2"/>
    <w:rsid w:val="00CA794B"/>
    <w:rsid w:val="00CA7A43"/>
    <w:rsid w:val="00CA7BE7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972"/>
    <w:rsid w:val="00CC0BE1"/>
    <w:rsid w:val="00CC0D63"/>
    <w:rsid w:val="00CC0E12"/>
    <w:rsid w:val="00CC1732"/>
    <w:rsid w:val="00CC1A26"/>
    <w:rsid w:val="00CC1E50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2F5C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5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0EAC"/>
    <w:rsid w:val="00D41B6C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88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B5D"/>
    <w:rsid w:val="00D712B6"/>
    <w:rsid w:val="00D71F89"/>
    <w:rsid w:val="00D71FCA"/>
    <w:rsid w:val="00D722E9"/>
    <w:rsid w:val="00D72454"/>
    <w:rsid w:val="00D725DB"/>
    <w:rsid w:val="00D72844"/>
    <w:rsid w:val="00D72EA3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E8F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5EB4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7E9"/>
    <w:rsid w:val="00D96EB4"/>
    <w:rsid w:val="00D971AF"/>
    <w:rsid w:val="00D973A9"/>
    <w:rsid w:val="00D97544"/>
    <w:rsid w:val="00D97743"/>
    <w:rsid w:val="00DA0275"/>
    <w:rsid w:val="00DA0359"/>
    <w:rsid w:val="00DA08BA"/>
    <w:rsid w:val="00DA08BF"/>
    <w:rsid w:val="00DA1CCC"/>
    <w:rsid w:val="00DA26B7"/>
    <w:rsid w:val="00DA33A3"/>
    <w:rsid w:val="00DA36E2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A7B38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2E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563A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4AC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9F3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5FE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4F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C6F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9"/>
    <w:rsid w:val="00E34EAE"/>
    <w:rsid w:val="00E353A8"/>
    <w:rsid w:val="00E358F6"/>
    <w:rsid w:val="00E36518"/>
    <w:rsid w:val="00E36D79"/>
    <w:rsid w:val="00E3777B"/>
    <w:rsid w:val="00E40685"/>
    <w:rsid w:val="00E40EBC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0D9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9C1"/>
    <w:rsid w:val="00E56D00"/>
    <w:rsid w:val="00E56FE9"/>
    <w:rsid w:val="00E572DD"/>
    <w:rsid w:val="00E57F16"/>
    <w:rsid w:val="00E57F90"/>
    <w:rsid w:val="00E600D6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7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27"/>
    <w:rsid w:val="00E9099C"/>
    <w:rsid w:val="00E910A3"/>
    <w:rsid w:val="00E9135E"/>
    <w:rsid w:val="00E9147B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6C8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196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0FFF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55E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2D3F"/>
    <w:rsid w:val="00F03481"/>
    <w:rsid w:val="00F03D7E"/>
    <w:rsid w:val="00F0410E"/>
    <w:rsid w:val="00F0474E"/>
    <w:rsid w:val="00F04BA2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2C0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940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E86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2F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AFA"/>
    <w:rsid w:val="00F74DDE"/>
    <w:rsid w:val="00F75528"/>
    <w:rsid w:val="00F75649"/>
    <w:rsid w:val="00F75EBE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4C3E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1E59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325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165"/>
    <w:rsid w:val="00FA61D3"/>
    <w:rsid w:val="00FA6747"/>
    <w:rsid w:val="00FA69C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37C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21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AC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612pt">
    <w:name w:val="Основной текст (6) + 12 pt"/>
    <w:rsid w:val="002207E0"/>
    <w:rPr>
      <w:rFonts w:ascii="Times New Roman" w:eastAsia="Times New Roman" w:hAnsi="Times New Roman"/>
      <w:sz w:val="24"/>
      <w:szCs w:val="24"/>
      <w:shd w:val="clear" w:color="auto" w:fill="FFFFFF"/>
    </w:rPr>
  </w:style>
  <w:style w:type="character" w:customStyle="1" w:styleId="24">
    <w:name w:val="Основной текст (2)_"/>
    <w:link w:val="25"/>
    <w:rsid w:val="002207E0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211pt">
    <w:name w:val="Основной текст (2) + 11 pt;Не полужирный"/>
    <w:rsid w:val="002207E0"/>
    <w:rPr>
      <w:rFonts w:ascii="Times New Roman" w:eastAsia="Times New Roman" w:hAnsi="Times New Roman"/>
      <w:b/>
      <w:bCs/>
      <w:sz w:val="22"/>
      <w:szCs w:val="22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character" w:customStyle="1" w:styleId="311pt">
    <w:name w:val="Основной текст (3) + 11 pt;Не полужирный"/>
    <w:rsid w:val="00220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8pt">
    <w:name w:val="Основной текст (2) + 8 pt"/>
    <w:rsid w:val="002207E0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23"/>
      <w:szCs w:val="23"/>
      <w:lang w:eastAsia="en-US"/>
    </w:rPr>
  </w:style>
  <w:style w:type="paragraph" w:customStyle="1" w:styleId="50">
    <w:name w:val="Основной текст (5)"/>
    <w:basedOn w:val="a0"/>
    <w:link w:val="5"/>
    <w:uiPriority w:val="99"/>
    <w:rsid w:val="002207E0"/>
    <w:pPr>
      <w:shd w:val="clear" w:color="auto" w:fill="FFFFFF"/>
      <w:spacing w:before="0" w:line="0" w:lineRule="atLeast"/>
    </w:pPr>
    <w:rPr>
      <w:rFonts w:ascii="Times New Roman" w:hAnsi="Times New Roman" w:cstheme="minorBidi"/>
      <w:sz w:val="16"/>
      <w:szCs w:val="16"/>
      <w:lang w:eastAsia="en-US"/>
    </w:rPr>
  </w:style>
  <w:style w:type="character" w:customStyle="1" w:styleId="61">
    <w:name w:val="Основной текст (6)_"/>
    <w:basedOn w:val="a1"/>
    <w:link w:val="62"/>
    <w:uiPriority w:val="99"/>
    <w:locked/>
    <w:rsid w:val="00860E50"/>
    <w:rPr>
      <w:rFonts w:ascii="Arial" w:eastAsia="Times New Roman" w:hAnsi="Arial" w:cs="Arial"/>
      <w:sz w:val="19"/>
      <w:szCs w:val="19"/>
      <w:shd w:val="clear" w:color="auto" w:fill="FFFFFF"/>
    </w:rPr>
  </w:style>
  <w:style w:type="character" w:customStyle="1" w:styleId="610pt">
    <w:name w:val="Основной текст (6) + 10 pt"/>
    <w:aliases w:val="Полужирный1"/>
    <w:basedOn w:val="61"/>
    <w:uiPriority w:val="99"/>
    <w:rsid w:val="00860E50"/>
    <w:rPr>
      <w:rFonts w:ascii="Arial" w:eastAsia="Times New Roman" w:hAnsi="Arial" w:cs="Arial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1"/>
    <w:link w:val="42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afc">
    <w:name w:val="Подпись к таблице_"/>
    <w:basedOn w:val="a1"/>
    <w:link w:val="afd"/>
    <w:uiPriority w:val="99"/>
    <w:locked/>
    <w:rsid w:val="00860E50"/>
    <w:rPr>
      <w:rFonts w:ascii="Arial" w:eastAsia="Times New Roman" w:hAnsi="Arial" w:cs="Arial"/>
      <w:shd w:val="clear" w:color="auto" w:fill="FFFFFF"/>
    </w:rPr>
  </w:style>
  <w:style w:type="character" w:customStyle="1" w:styleId="afe">
    <w:name w:val="Основной текст_"/>
    <w:basedOn w:val="a1"/>
    <w:link w:val="15"/>
    <w:uiPriority w:val="99"/>
    <w:locked/>
    <w:rsid w:val="00860E50"/>
    <w:rPr>
      <w:rFonts w:ascii="Arial" w:eastAsia="Times New Roman" w:hAnsi="Arial" w:cs="Arial"/>
      <w:sz w:val="19"/>
      <w:szCs w:val="19"/>
      <w:shd w:val="clear" w:color="auto" w:fill="FFFFFF"/>
    </w:rPr>
  </w:style>
  <w:style w:type="paragraph" w:customStyle="1" w:styleId="62">
    <w:name w:val="Основной текст (6)"/>
    <w:basedOn w:val="a0"/>
    <w:link w:val="61"/>
    <w:uiPriority w:val="99"/>
    <w:rsid w:val="00860E50"/>
    <w:pPr>
      <w:shd w:val="clear" w:color="auto" w:fill="FFFFFF"/>
      <w:spacing w:before="0" w:after="120" w:line="240" w:lineRule="atLeast"/>
    </w:pPr>
    <w:rPr>
      <w:rFonts w:cs="Arial"/>
      <w:sz w:val="19"/>
      <w:szCs w:val="19"/>
      <w:lang w:eastAsia="en-US"/>
    </w:rPr>
  </w:style>
  <w:style w:type="paragraph" w:customStyle="1" w:styleId="42">
    <w:name w:val="Основной текст (4)"/>
    <w:basedOn w:val="a0"/>
    <w:link w:val="41"/>
    <w:uiPriority w:val="99"/>
    <w:rsid w:val="00860E50"/>
    <w:pPr>
      <w:shd w:val="clear" w:color="auto" w:fill="FFFFFF"/>
      <w:spacing w:before="0" w:line="240" w:lineRule="atLeast"/>
    </w:pPr>
    <w:rPr>
      <w:rFonts w:cs="Arial"/>
      <w:szCs w:val="22"/>
      <w:lang w:eastAsia="en-US"/>
    </w:rPr>
  </w:style>
  <w:style w:type="paragraph" w:customStyle="1" w:styleId="35">
    <w:name w:val="Заголовок №3"/>
    <w:basedOn w:val="a0"/>
    <w:link w:val="34"/>
    <w:uiPriority w:val="99"/>
    <w:rsid w:val="00860E50"/>
    <w:pPr>
      <w:shd w:val="clear" w:color="auto" w:fill="FFFFFF"/>
      <w:spacing w:before="0" w:line="432" w:lineRule="exact"/>
      <w:outlineLvl w:val="2"/>
    </w:pPr>
    <w:rPr>
      <w:rFonts w:cs="Arial"/>
      <w:szCs w:val="22"/>
      <w:lang w:eastAsia="en-US"/>
    </w:rPr>
  </w:style>
  <w:style w:type="paragraph" w:customStyle="1" w:styleId="afd">
    <w:name w:val="Подпись к таблице"/>
    <w:basedOn w:val="a0"/>
    <w:link w:val="afc"/>
    <w:uiPriority w:val="99"/>
    <w:rsid w:val="00860E50"/>
    <w:pPr>
      <w:shd w:val="clear" w:color="auto" w:fill="FFFFFF"/>
      <w:spacing w:before="0" w:line="240" w:lineRule="atLeast"/>
    </w:pPr>
    <w:rPr>
      <w:rFonts w:cs="Arial"/>
      <w:szCs w:val="22"/>
      <w:lang w:eastAsia="en-US"/>
    </w:rPr>
  </w:style>
  <w:style w:type="paragraph" w:customStyle="1" w:styleId="15">
    <w:name w:val="Основной текст1"/>
    <w:basedOn w:val="a0"/>
    <w:link w:val="afe"/>
    <w:uiPriority w:val="99"/>
    <w:rsid w:val="00860E50"/>
    <w:pPr>
      <w:shd w:val="clear" w:color="auto" w:fill="FFFFFF"/>
      <w:spacing w:before="0" w:line="240" w:lineRule="atLeast"/>
    </w:pPr>
    <w:rPr>
      <w:rFonts w:cs="Arial"/>
      <w:sz w:val="19"/>
      <w:szCs w:val="19"/>
      <w:lang w:eastAsia="en-US"/>
    </w:rPr>
  </w:style>
  <w:style w:type="table" w:styleId="aff">
    <w:name w:val="Table Grid"/>
    <w:basedOn w:val="a2"/>
    <w:uiPriority w:val="59"/>
    <w:rsid w:val="006E1C8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B6837-D82E-4796-BA46-32E537CD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9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Зимина Надежда Владимировна</cp:lastModifiedBy>
  <cp:revision>45</cp:revision>
  <cp:lastPrinted>2016-01-19T06:14:00Z</cp:lastPrinted>
  <dcterms:created xsi:type="dcterms:W3CDTF">2015-12-25T12:34:00Z</dcterms:created>
  <dcterms:modified xsi:type="dcterms:W3CDTF">2016-02-09T12:42:00Z</dcterms:modified>
</cp:coreProperties>
</file>